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81" w:rightFromText="181" w:vertAnchor="page" w:horzAnchor="margin" w:tblpY="811"/>
        <w:tblW w:w="9493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701"/>
        <w:gridCol w:w="850"/>
        <w:gridCol w:w="1985"/>
        <w:gridCol w:w="425"/>
        <w:gridCol w:w="2405"/>
      </w:tblGrid>
      <w:tr w:rsidR="0050298C" w:rsidRPr="00D564A4" w14:paraId="3F6EEBCE" w14:textId="77777777" w:rsidTr="0050298C">
        <w:trPr>
          <w:trHeight w:val="1123"/>
        </w:trPr>
        <w:tc>
          <w:tcPr>
            <w:tcW w:w="9493" w:type="dxa"/>
            <w:gridSpan w:val="6"/>
            <w:vAlign w:val="center"/>
          </w:tcPr>
          <w:p w14:paraId="1AFEE39E" w14:textId="77777777" w:rsidR="0050298C" w:rsidRPr="00D564A4" w:rsidRDefault="0050298C" w:rsidP="0050298C">
            <w:pPr>
              <w:pStyle w:val="DLS04Tekstpodstawowy"/>
              <w:jc w:val="center"/>
              <w:rPr>
                <w:b/>
                <w:bCs/>
                <w:sz w:val="40"/>
                <w:szCs w:val="40"/>
              </w:rPr>
            </w:pPr>
            <w:bookmarkStart w:id="0" w:name="_Toc211940066"/>
            <w:r w:rsidRPr="00D564A4">
              <w:rPr>
                <w:b/>
                <w:bCs/>
                <w:sz w:val="40"/>
                <w:szCs w:val="40"/>
              </w:rPr>
              <w:t>INFORMACJA DOTYCZĄCA BEZPIECZEŃSTWA I OCHRONY ZDROWIA</w:t>
            </w:r>
          </w:p>
        </w:tc>
      </w:tr>
      <w:tr w:rsidR="0050298C" w:rsidRPr="00D564A4" w14:paraId="51CD74E0" w14:textId="77777777" w:rsidTr="0050298C">
        <w:trPr>
          <w:trHeight w:val="1638"/>
        </w:trPr>
        <w:tc>
          <w:tcPr>
            <w:tcW w:w="2127" w:type="dxa"/>
            <w:vAlign w:val="center"/>
          </w:tcPr>
          <w:p w14:paraId="1D591BA6" w14:textId="77777777" w:rsidR="0050298C" w:rsidRPr="00D564A4" w:rsidRDefault="0050298C" w:rsidP="0050298C">
            <w:pPr>
              <w:pStyle w:val="DLS04Tekstpodstawowy"/>
            </w:pPr>
            <w:r w:rsidRPr="00D564A4">
              <w:t>Przedmiot opracowania:</w:t>
            </w:r>
          </w:p>
        </w:tc>
        <w:tc>
          <w:tcPr>
            <w:tcW w:w="7366" w:type="dxa"/>
            <w:gridSpan w:val="5"/>
            <w:vAlign w:val="center"/>
          </w:tcPr>
          <w:p w14:paraId="06E9C8EA" w14:textId="4BF3C329" w:rsidR="0050298C" w:rsidRPr="00D564A4" w:rsidRDefault="00A63AAE" w:rsidP="0050298C">
            <w:pPr>
              <w:pStyle w:val="DLS04Tekstpodstawowy"/>
              <w:rPr>
                <w:b/>
                <w:bCs/>
              </w:rPr>
            </w:pPr>
            <w:r w:rsidRPr="00A63AAE">
              <w:rPr>
                <w:b/>
                <w:bCs/>
                <w:sz w:val="28"/>
                <w:szCs w:val="32"/>
              </w:rPr>
              <w:t xml:space="preserve">MODERNIZACJA INSTALACJI ELEKTRYCZNEJ </w:t>
            </w:r>
            <w:r w:rsidR="00D16BA8">
              <w:rPr>
                <w:b/>
                <w:bCs/>
                <w:sz w:val="28"/>
                <w:szCs w:val="32"/>
              </w:rPr>
              <w:br/>
            </w:r>
            <w:r w:rsidRPr="00A63AAE">
              <w:rPr>
                <w:b/>
                <w:bCs/>
                <w:sz w:val="28"/>
                <w:szCs w:val="32"/>
              </w:rPr>
              <w:t>I OŚWIETLENIOWEJ W SALI MIEJSKIEGO DOMU KULTURY W BRZEZINACH</w:t>
            </w:r>
          </w:p>
        </w:tc>
      </w:tr>
      <w:tr w:rsidR="0050298C" w:rsidRPr="00D564A4" w14:paraId="178850BC" w14:textId="77777777" w:rsidTr="0050298C">
        <w:trPr>
          <w:trHeight w:val="264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209943C" w14:textId="77777777" w:rsidR="0050298C" w:rsidRPr="00D564A4" w:rsidRDefault="0050298C" w:rsidP="0050298C">
            <w:pPr>
              <w:pStyle w:val="DLS04Tekstpodstawowy"/>
            </w:pPr>
            <w:r w:rsidRPr="00D564A4">
              <w:t>Kategoria obiektu:</w:t>
            </w:r>
          </w:p>
        </w:tc>
        <w:tc>
          <w:tcPr>
            <w:tcW w:w="7366" w:type="dxa"/>
            <w:gridSpan w:val="5"/>
            <w:tcBorders>
              <w:bottom w:val="single" w:sz="4" w:space="0" w:color="auto"/>
            </w:tcBorders>
            <w:vAlign w:val="center"/>
          </w:tcPr>
          <w:p w14:paraId="548899FD" w14:textId="77777777" w:rsidR="0050298C" w:rsidRPr="00D564A4" w:rsidRDefault="0050298C" w:rsidP="0050298C">
            <w:pPr>
              <w:pStyle w:val="DLS04Tekstpodstawowy"/>
              <w:rPr>
                <w:b/>
                <w:bCs/>
              </w:rPr>
            </w:pPr>
            <w:r w:rsidRPr="00D564A4">
              <w:rPr>
                <w:b/>
                <w:bCs/>
                <w:sz w:val="28"/>
                <w:szCs w:val="32"/>
              </w:rPr>
              <w:t>IX</w:t>
            </w:r>
          </w:p>
        </w:tc>
      </w:tr>
      <w:tr w:rsidR="00A63AAE" w:rsidRPr="00D564A4" w14:paraId="651FFEF7" w14:textId="77777777" w:rsidTr="0050298C">
        <w:trPr>
          <w:trHeight w:val="259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8DFD42" w14:textId="77777777" w:rsidR="00A63AAE" w:rsidRPr="00D564A4" w:rsidRDefault="00A63AAE" w:rsidP="00A63AAE">
            <w:pPr>
              <w:pStyle w:val="DLS04Tekstpodstawowy"/>
            </w:pPr>
            <w:r w:rsidRPr="00D564A4">
              <w:t>Lokalizacja inwestycji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39B952" w14:textId="1D8B7F22" w:rsidR="00A63AAE" w:rsidRPr="00D564A4" w:rsidRDefault="00A63AAE" w:rsidP="00A63AAE">
            <w:pPr>
              <w:pStyle w:val="DLS04Tekstpodstawowy"/>
              <w:rPr>
                <w:b/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Adres: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8771A8" w14:textId="032B29E6" w:rsidR="00A63AAE" w:rsidRPr="00D564A4" w:rsidRDefault="00A63AAE" w:rsidP="00A63AAE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ul. Sienkiewicza 10/12, 96-060 BRZEZINY</w:t>
            </w:r>
          </w:p>
        </w:tc>
      </w:tr>
      <w:tr w:rsidR="00A63AAE" w:rsidRPr="00D564A4" w14:paraId="319888CF" w14:textId="77777777" w:rsidTr="0050298C">
        <w:trPr>
          <w:trHeight w:val="258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527C5" w14:textId="77777777" w:rsidR="00A63AAE" w:rsidRPr="00D564A4" w:rsidRDefault="00A63AAE" w:rsidP="00A63AAE">
            <w:pPr>
              <w:pStyle w:val="DLS04Tekstpodstawowy"/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36277" w14:textId="07D22CE1" w:rsidR="00A63AAE" w:rsidRPr="00D564A4" w:rsidRDefault="00A63AAE" w:rsidP="00A63AAE">
            <w:pPr>
              <w:pStyle w:val="DLS04Tekstpodstawowy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Identyfikator działki:</w:t>
            </w:r>
          </w:p>
        </w:tc>
        <w:tc>
          <w:tcPr>
            <w:tcW w:w="48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56E63" w14:textId="6EC5FD0A" w:rsidR="00A63AAE" w:rsidRPr="00D564A4" w:rsidRDefault="00A63AAE" w:rsidP="00A63AAE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102101_1.0008.2834/1</w:t>
            </w:r>
          </w:p>
        </w:tc>
      </w:tr>
      <w:tr w:rsidR="00A63AAE" w:rsidRPr="00D564A4" w14:paraId="6EE077CB" w14:textId="77777777" w:rsidTr="0050298C">
        <w:trPr>
          <w:trHeight w:val="99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43C5338F" w14:textId="77777777" w:rsidR="00A63AAE" w:rsidRPr="00D564A4" w:rsidRDefault="00A63AAE" w:rsidP="00A63AAE">
            <w:pPr>
              <w:pStyle w:val="DLS04Tekstpodstawowy"/>
            </w:pPr>
            <w:r w:rsidRPr="00D564A4">
              <w:t>Inwestor:</w:t>
            </w:r>
          </w:p>
        </w:tc>
        <w:tc>
          <w:tcPr>
            <w:tcW w:w="7366" w:type="dxa"/>
            <w:gridSpan w:val="5"/>
            <w:tcBorders>
              <w:top w:val="single" w:sz="4" w:space="0" w:color="auto"/>
            </w:tcBorders>
            <w:vAlign w:val="center"/>
          </w:tcPr>
          <w:p w14:paraId="7443FA26" w14:textId="7ED0979E" w:rsidR="00A63AAE" w:rsidRPr="00D564A4" w:rsidRDefault="00A63AAE" w:rsidP="00A63AAE">
            <w:pPr>
              <w:pStyle w:val="DLS04Tekstpodstawowy"/>
              <w:jc w:val="left"/>
            </w:pPr>
            <w:r>
              <w:rPr>
                <w:b/>
                <w:bCs/>
              </w:rPr>
              <w:t>Miejski Dom Kultury w Brzezinach</w:t>
            </w:r>
            <w:r>
              <w:rPr>
                <w:b/>
                <w:bCs/>
              </w:rPr>
              <w:br/>
              <w:t>ul. Sienkiewicza 10/12</w:t>
            </w:r>
            <w:r>
              <w:rPr>
                <w:b/>
                <w:bCs/>
              </w:rPr>
              <w:br/>
              <w:t>95-060 Brzeziny</w:t>
            </w:r>
          </w:p>
        </w:tc>
      </w:tr>
      <w:tr w:rsidR="0050298C" w:rsidRPr="00D564A4" w14:paraId="33C32E76" w14:textId="77777777" w:rsidTr="0050298C">
        <w:trPr>
          <w:trHeight w:val="829"/>
        </w:trPr>
        <w:tc>
          <w:tcPr>
            <w:tcW w:w="2127" w:type="dxa"/>
            <w:vAlign w:val="center"/>
          </w:tcPr>
          <w:p w14:paraId="3460877B" w14:textId="77777777" w:rsidR="0050298C" w:rsidRPr="00D564A4" w:rsidRDefault="0050298C" w:rsidP="0050298C">
            <w:pPr>
              <w:pStyle w:val="DLS04Tekstpodstawowy"/>
            </w:pPr>
            <w:r w:rsidRPr="00D564A4">
              <w:t>Faza:</w:t>
            </w:r>
          </w:p>
        </w:tc>
        <w:tc>
          <w:tcPr>
            <w:tcW w:w="7366" w:type="dxa"/>
            <w:gridSpan w:val="5"/>
            <w:vAlign w:val="center"/>
          </w:tcPr>
          <w:p w14:paraId="763A4057" w14:textId="77777777" w:rsidR="0050298C" w:rsidRPr="00D564A4" w:rsidRDefault="0050298C" w:rsidP="0050298C">
            <w:pPr>
              <w:pStyle w:val="DLS04Tekstpodstawowy"/>
              <w:rPr>
                <w:b/>
                <w:bCs/>
              </w:rPr>
            </w:pPr>
            <w:r w:rsidRPr="00D564A4">
              <w:rPr>
                <w:b/>
                <w:bCs/>
                <w:sz w:val="28"/>
                <w:szCs w:val="32"/>
              </w:rPr>
              <w:t>PROJEKT TECHNICZNY</w:t>
            </w:r>
          </w:p>
        </w:tc>
      </w:tr>
      <w:tr w:rsidR="0050298C" w:rsidRPr="00D564A4" w14:paraId="40819787" w14:textId="77777777" w:rsidTr="0050298C">
        <w:trPr>
          <w:trHeight w:val="999"/>
        </w:trPr>
        <w:tc>
          <w:tcPr>
            <w:tcW w:w="2127" w:type="dxa"/>
            <w:vAlign w:val="center"/>
          </w:tcPr>
          <w:p w14:paraId="61DA2B39" w14:textId="77777777" w:rsidR="0050298C" w:rsidRPr="00D564A4" w:rsidRDefault="0050298C" w:rsidP="0050298C">
            <w:pPr>
              <w:pStyle w:val="DLS04Tekstpodstawowy"/>
            </w:pPr>
            <w:r w:rsidRPr="00D564A4">
              <w:t>Zawartość:</w:t>
            </w:r>
          </w:p>
        </w:tc>
        <w:tc>
          <w:tcPr>
            <w:tcW w:w="7366" w:type="dxa"/>
            <w:gridSpan w:val="5"/>
            <w:vAlign w:val="center"/>
          </w:tcPr>
          <w:p w14:paraId="121B686B" w14:textId="0A3D73DC" w:rsidR="0050298C" w:rsidRPr="00D564A4" w:rsidRDefault="00A63AAE" w:rsidP="0050298C">
            <w:pPr>
              <w:pStyle w:val="DLS04Tekstpodstawowy"/>
              <w:numPr>
                <w:ilvl w:val="0"/>
                <w:numId w:val="38"/>
              </w:numPr>
            </w:pPr>
            <w:r>
              <w:t>INFORMACJA BIOZ</w:t>
            </w:r>
          </w:p>
        </w:tc>
      </w:tr>
      <w:tr w:rsidR="0050298C" w:rsidRPr="00D564A4" w14:paraId="55C58D3F" w14:textId="77777777" w:rsidTr="0050298C">
        <w:trPr>
          <w:trHeight w:val="829"/>
        </w:trPr>
        <w:tc>
          <w:tcPr>
            <w:tcW w:w="2127" w:type="dxa"/>
            <w:vAlign w:val="center"/>
          </w:tcPr>
          <w:p w14:paraId="469EFAE5" w14:textId="77777777" w:rsidR="0050298C" w:rsidRPr="00D564A4" w:rsidRDefault="0050298C" w:rsidP="0050298C">
            <w:pPr>
              <w:pStyle w:val="DLS04Tekstpodstawowy"/>
            </w:pPr>
            <w:r w:rsidRPr="00D564A4">
              <w:t>Branża:</w:t>
            </w:r>
          </w:p>
        </w:tc>
        <w:tc>
          <w:tcPr>
            <w:tcW w:w="7366" w:type="dxa"/>
            <w:gridSpan w:val="5"/>
            <w:vAlign w:val="center"/>
          </w:tcPr>
          <w:p w14:paraId="5C0C0FC3" w14:textId="77777777" w:rsidR="0050298C" w:rsidRPr="00D564A4" w:rsidRDefault="0050298C" w:rsidP="0050298C">
            <w:pPr>
              <w:pStyle w:val="DLS04Tekstpodstawowy"/>
              <w:rPr>
                <w:b/>
                <w:bCs/>
                <w:sz w:val="28"/>
                <w:szCs w:val="32"/>
              </w:rPr>
            </w:pPr>
            <w:r w:rsidRPr="00D564A4">
              <w:rPr>
                <w:b/>
                <w:bCs/>
                <w:sz w:val="28"/>
                <w:szCs w:val="32"/>
              </w:rPr>
              <w:t>ELEKTRYCZNA</w:t>
            </w:r>
          </w:p>
        </w:tc>
      </w:tr>
      <w:tr w:rsidR="00A63AAE" w:rsidRPr="00D564A4" w14:paraId="76FE6C7A" w14:textId="77777777" w:rsidTr="0050298C">
        <w:trPr>
          <w:trHeight w:val="283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6C888D3" w14:textId="77777777" w:rsidR="00A63AAE" w:rsidRPr="00D564A4" w:rsidRDefault="00A63AAE" w:rsidP="00A63AAE">
            <w:pPr>
              <w:pStyle w:val="DLS04Tekstpodstawowy"/>
            </w:pPr>
            <w:r w:rsidRPr="00D564A4">
              <w:t>Nr projektu:</w:t>
            </w:r>
          </w:p>
        </w:tc>
        <w:tc>
          <w:tcPr>
            <w:tcW w:w="7366" w:type="dxa"/>
            <w:gridSpan w:val="5"/>
            <w:shd w:val="clear" w:color="auto" w:fill="F2F2F2" w:themeFill="background1" w:themeFillShade="F2"/>
            <w:vAlign w:val="center"/>
          </w:tcPr>
          <w:p w14:paraId="2635BF73" w14:textId="3CF60554" w:rsidR="00A63AAE" w:rsidRPr="00D564A4" w:rsidRDefault="00A63AAE" w:rsidP="00A63AAE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P25205</w:t>
            </w:r>
          </w:p>
        </w:tc>
      </w:tr>
      <w:tr w:rsidR="00A63AAE" w:rsidRPr="00D564A4" w14:paraId="335045D7" w14:textId="77777777" w:rsidTr="0050298C">
        <w:trPr>
          <w:trHeight w:val="283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9946C06" w14:textId="77777777" w:rsidR="00A63AAE" w:rsidRPr="00D564A4" w:rsidRDefault="00A63AAE" w:rsidP="00A63AAE">
            <w:pPr>
              <w:pStyle w:val="DLS04Tekstpodstawowy"/>
            </w:pPr>
            <w:r w:rsidRPr="00D564A4">
              <w:t>Nr dokumentu:</w:t>
            </w:r>
          </w:p>
        </w:tc>
        <w:tc>
          <w:tcPr>
            <w:tcW w:w="7366" w:type="dxa"/>
            <w:gridSpan w:val="5"/>
            <w:shd w:val="clear" w:color="auto" w:fill="F2F2F2" w:themeFill="background1" w:themeFillShade="F2"/>
            <w:vAlign w:val="center"/>
          </w:tcPr>
          <w:p w14:paraId="6E00E4A3" w14:textId="710A31CD" w:rsidR="00A63AAE" w:rsidRPr="00D564A4" w:rsidRDefault="00A63AAE" w:rsidP="00A63AAE">
            <w:pPr>
              <w:pStyle w:val="DLS04Tekstpodstawowy"/>
              <w:rPr>
                <w:b/>
                <w:bCs/>
              </w:rPr>
            </w:pPr>
            <w:r w:rsidRPr="0000309F">
              <w:rPr>
                <w:b/>
                <w:bCs/>
              </w:rPr>
              <w:t>P25205_PT_O_000_01</w:t>
            </w:r>
          </w:p>
        </w:tc>
      </w:tr>
      <w:tr w:rsidR="0050298C" w:rsidRPr="00D564A4" w14:paraId="2D403348" w14:textId="77777777" w:rsidTr="0050298C">
        <w:trPr>
          <w:trHeight w:val="907"/>
        </w:trPr>
        <w:tc>
          <w:tcPr>
            <w:tcW w:w="2127" w:type="dxa"/>
            <w:vAlign w:val="center"/>
          </w:tcPr>
          <w:p w14:paraId="29941010" w14:textId="77777777" w:rsidR="0050298C" w:rsidRPr="00D564A4" w:rsidRDefault="0050298C" w:rsidP="0050298C">
            <w:pPr>
              <w:pStyle w:val="DLS04Tekstpodstawowy"/>
            </w:pPr>
            <w:r w:rsidRPr="00D564A4">
              <w:t>Jednostka projektowa:</w:t>
            </w:r>
          </w:p>
        </w:tc>
        <w:tc>
          <w:tcPr>
            <w:tcW w:w="7366" w:type="dxa"/>
            <w:gridSpan w:val="5"/>
          </w:tcPr>
          <w:p w14:paraId="3039102D" w14:textId="77777777" w:rsidR="0050298C" w:rsidRPr="00D564A4" w:rsidRDefault="0050298C" w:rsidP="0050298C">
            <w:pPr>
              <w:pStyle w:val="DLS04Tekstpodstawowy"/>
            </w:pPr>
            <w:r w:rsidRPr="00D564A4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9D1F52" wp14:editId="09C755EC">
                  <wp:simplePos x="0" y="0"/>
                  <wp:positionH relativeFrom="column">
                    <wp:posOffset>1395730</wp:posOffset>
                  </wp:positionH>
                  <wp:positionV relativeFrom="paragraph">
                    <wp:posOffset>34131</wp:posOffset>
                  </wp:positionV>
                  <wp:extent cx="914400" cy="478354"/>
                  <wp:effectExtent l="0" t="0" r="0" b="0"/>
                  <wp:wrapNone/>
                  <wp:docPr id="463933513" name="Obraz 2" descr="Obraz zawierający Czcionka, zrzut ekranu, Grafika, logo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762253" name="Obraz 2" descr="Obraz zawierający Czcionka, zrzut ekranu, Grafika, logo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78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564A4">
              <w:t>DLsim Paweł Karwat</w:t>
            </w:r>
          </w:p>
          <w:p w14:paraId="182E6A70" w14:textId="77777777" w:rsidR="0050298C" w:rsidRPr="00D564A4" w:rsidRDefault="0050298C" w:rsidP="0050298C">
            <w:pPr>
              <w:pStyle w:val="DLS04Tekstpodstawowy"/>
            </w:pPr>
            <w:r w:rsidRPr="00D564A4">
              <w:t>Ul. Norwida 13/14</w:t>
            </w:r>
          </w:p>
          <w:p w14:paraId="47B6073B" w14:textId="77777777" w:rsidR="0050298C" w:rsidRPr="00D564A4" w:rsidRDefault="0050298C" w:rsidP="0050298C">
            <w:pPr>
              <w:pStyle w:val="DLS04Tekstpodstawowy"/>
            </w:pPr>
            <w:r w:rsidRPr="00D564A4">
              <w:t>96-100 Skierniewice</w:t>
            </w:r>
          </w:p>
        </w:tc>
      </w:tr>
      <w:tr w:rsidR="0050298C" w:rsidRPr="00D564A4" w14:paraId="517180A2" w14:textId="77777777" w:rsidTr="0050298C">
        <w:trPr>
          <w:trHeight w:val="125"/>
        </w:trPr>
        <w:tc>
          <w:tcPr>
            <w:tcW w:w="2127" w:type="dxa"/>
          </w:tcPr>
          <w:p w14:paraId="12FC2AA0" w14:textId="77777777" w:rsidR="0050298C" w:rsidRPr="00D564A4" w:rsidRDefault="0050298C" w:rsidP="0050298C">
            <w:pPr>
              <w:pStyle w:val="DLS04Tekstpodstawowy"/>
            </w:pPr>
            <w:r w:rsidRPr="00D564A4">
              <w:t>Zespół projektowy:</w:t>
            </w:r>
          </w:p>
        </w:tc>
        <w:tc>
          <w:tcPr>
            <w:tcW w:w="7366" w:type="dxa"/>
            <w:gridSpan w:val="5"/>
          </w:tcPr>
          <w:p w14:paraId="6EFBEAF4" w14:textId="77777777" w:rsidR="0050298C" w:rsidRPr="00D564A4" w:rsidRDefault="0050298C" w:rsidP="0050298C">
            <w:pPr>
              <w:pStyle w:val="DLS04Tekstpodstawowy"/>
            </w:pPr>
          </w:p>
        </w:tc>
      </w:tr>
      <w:tr w:rsidR="0050298C" w:rsidRPr="00D564A4" w14:paraId="191604B6" w14:textId="77777777" w:rsidTr="0050298C">
        <w:trPr>
          <w:trHeight w:val="170"/>
        </w:trPr>
        <w:tc>
          <w:tcPr>
            <w:tcW w:w="2127" w:type="dxa"/>
            <w:vAlign w:val="center"/>
          </w:tcPr>
          <w:p w14:paraId="0A60B992" w14:textId="77777777" w:rsidR="0050298C" w:rsidRPr="00D564A4" w:rsidRDefault="0050298C" w:rsidP="0050298C">
            <w:pPr>
              <w:pStyle w:val="DLS04Tekstpodstawowy"/>
              <w:jc w:val="center"/>
            </w:pPr>
            <w:r w:rsidRPr="00D564A4">
              <w:t>Funkcja:</w:t>
            </w:r>
          </w:p>
        </w:tc>
        <w:tc>
          <w:tcPr>
            <w:tcW w:w="1701" w:type="dxa"/>
            <w:vAlign w:val="center"/>
          </w:tcPr>
          <w:p w14:paraId="3BBBCD09" w14:textId="77777777" w:rsidR="0050298C" w:rsidRPr="00D564A4" w:rsidRDefault="0050298C" w:rsidP="0050298C">
            <w:pPr>
              <w:pStyle w:val="DLS04Tekstpodstawowy"/>
              <w:jc w:val="center"/>
            </w:pPr>
            <w:r w:rsidRPr="00D564A4">
              <w:t>Imię i nazwisko</w:t>
            </w:r>
          </w:p>
        </w:tc>
        <w:tc>
          <w:tcPr>
            <w:tcW w:w="3260" w:type="dxa"/>
            <w:gridSpan w:val="3"/>
            <w:vAlign w:val="bottom"/>
          </w:tcPr>
          <w:p w14:paraId="2EB5B88C" w14:textId="77777777" w:rsidR="0050298C" w:rsidRPr="00D564A4" w:rsidRDefault="0050298C" w:rsidP="0050298C">
            <w:pPr>
              <w:pStyle w:val="DLS04Tekstpodstawowy"/>
            </w:pPr>
            <w:r w:rsidRPr="00D564A4">
              <w:t>Uprawnienia</w:t>
            </w:r>
          </w:p>
        </w:tc>
        <w:tc>
          <w:tcPr>
            <w:tcW w:w="2405" w:type="dxa"/>
            <w:vAlign w:val="bottom"/>
          </w:tcPr>
          <w:p w14:paraId="0C75AA61" w14:textId="77777777" w:rsidR="0050298C" w:rsidRPr="00D564A4" w:rsidRDefault="0050298C" w:rsidP="0050298C">
            <w:pPr>
              <w:pStyle w:val="DLS04Tekstpodstawowy"/>
            </w:pPr>
            <w:r w:rsidRPr="00D564A4">
              <w:t>Podpis</w:t>
            </w:r>
          </w:p>
        </w:tc>
      </w:tr>
      <w:tr w:rsidR="0050298C" w:rsidRPr="00D564A4" w14:paraId="20C8F4AE" w14:textId="77777777" w:rsidTr="0050298C">
        <w:trPr>
          <w:trHeight w:val="757"/>
        </w:trPr>
        <w:tc>
          <w:tcPr>
            <w:tcW w:w="2127" w:type="dxa"/>
            <w:vAlign w:val="center"/>
          </w:tcPr>
          <w:p w14:paraId="7CBF79CE" w14:textId="77777777" w:rsidR="0050298C" w:rsidRPr="00D564A4" w:rsidRDefault="0050298C" w:rsidP="0050298C">
            <w:pPr>
              <w:pStyle w:val="DLS04Tekstpodstawowy"/>
              <w:jc w:val="center"/>
            </w:pPr>
            <w:r w:rsidRPr="00D564A4">
              <w:t>Projektant</w:t>
            </w:r>
          </w:p>
        </w:tc>
        <w:tc>
          <w:tcPr>
            <w:tcW w:w="1701" w:type="dxa"/>
            <w:vAlign w:val="center"/>
          </w:tcPr>
          <w:p w14:paraId="58B0BCCF" w14:textId="77777777" w:rsidR="0050298C" w:rsidRPr="00D564A4" w:rsidRDefault="0050298C" w:rsidP="0050298C">
            <w:pPr>
              <w:pStyle w:val="DLS04Tekstpodstawowy"/>
              <w:jc w:val="center"/>
            </w:pPr>
            <w:r w:rsidRPr="00D564A4">
              <w:t>Paweł Karwat</w:t>
            </w:r>
          </w:p>
        </w:tc>
        <w:tc>
          <w:tcPr>
            <w:tcW w:w="3260" w:type="dxa"/>
            <w:gridSpan w:val="3"/>
            <w:vAlign w:val="center"/>
          </w:tcPr>
          <w:p w14:paraId="0F483D79" w14:textId="77777777" w:rsidR="0050298C" w:rsidRPr="00D564A4" w:rsidRDefault="0050298C" w:rsidP="0050298C">
            <w:pPr>
              <w:pStyle w:val="DLS04Tekstpodstawowy"/>
              <w:rPr>
                <w:sz w:val="20"/>
                <w:szCs w:val="22"/>
              </w:rPr>
            </w:pPr>
            <w:r w:rsidRPr="00D564A4">
              <w:rPr>
                <w:sz w:val="20"/>
                <w:szCs w:val="22"/>
              </w:rPr>
              <w:t>LOD/4029/PBE/19</w:t>
            </w:r>
          </w:p>
          <w:p w14:paraId="616B107D" w14:textId="77777777" w:rsidR="0050298C" w:rsidRPr="00D564A4" w:rsidRDefault="0050298C" w:rsidP="0050298C">
            <w:pPr>
              <w:pStyle w:val="DLS04Tekstpodstawowy"/>
            </w:pPr>
            <w:r w:rsidRPr="00D564A4">
              <w:rPr>
                <w:sz w:val="20"/>
                <w:szCs w:val="22"/>
              </w:rPr>
              <w:t xml:space="preserve">uprawnienia do projektowania bez ograniczeń w specjalności instalacyjnej w zakresie sieci instalacji i urządzeń elektrycznych </w:t>
            </w:r>
            <w:r w:rsidRPr="00D564A4">
              <w:rPr>
                <w:sz w:val="20"/>
                <w:szCs w:val="22"/>
              </w:rPr>
              <w:br/>
              <w:t>i elektroenergetycznych</w:t>
            </w:r>
          </w:p>
        </w:tc>
        <w:tc>
          <w:tcPr>
            <w:tcW w:w="2405" w:type="dxa"/>
            <w:vAlign w:val="center"/>
          </w:tcPr>
          <w:p w14:paraId="63647AD4" w14:textId="77777777" w:rsidR="0050298C" w:rsidRPr="00D564A4" w:rsidRDefault="0050298C" w:rsidP="0050298C">
            <w:pPr>
              <w:pStyle w:val="DLS04Tekstpodstawowy"/>
            </w:pPr>
          </w:p>
        </w:tc>
      </w:tr>
      <w:tr w:rsidR="0050298C" w:rsidRPr="00D564A4" w14:paraId="047D17FC" w14:textId="77777777" w:rsidTr="0050298C">
        <w:trPr>
          <w:trHeight w:val="1440"/>
        </w:trPr>
        <w:tc>
          <w:tcPr>
            <w:tcW w:w="2127" w:type="dxa"/>
            <w:vAlign w:val="center"/>
          </w:tcPr>
          <w:p w14:paraId="585F6CA2" w14:textId="77777777" w:rsidR="0050298C" w:rsidRPr="00D564A4" w:rsidRDefault="0050298C" w:rsidP="0050298C">
            <w:pPr>
              <w:pStyle w:val="DLS04Tekstpodstawowy"/>
            </w:pPr>
          </w:p>
        </w:tc>
        <w:tc>
          <w:tcPr>
            <w:tcW w:w="1701" w:type="dxa"/>
            <w:vAlign w:val="center"/>
          </w:tcPr>
          <w:p w14:paraId="5FD7703F" w14:textId="77777777" w:rsidR="0050298C" w:rsidRPr="00D564A4" w:rsidRDefault="0050298C" w:rsidP="0050298C">
            <w:pPr>
              <w:pStyle w:val="DLS04Tekstpodstawowy"/>
            </w:pPr>
          </w:p>
        </w:tc>
        <w:tc>
          <w:tcPr>
            <w:tcW w:w="3260" w:type="dxa"/>
            <w:gridSpan w:val="3"/>
            <w:vAlign w:val="center"/>
          </w:tcPr>
          <w:p w14:paraId="66FA0237" w14:textId="77777777" w:rsidR="0050298C" w:rsidRPr="00D564A4" w:rsidRDefault="0050298C" w:rsidP="0050298C">
            <w:pPr>
              <w:pStyle w:val="DLS04Tekstpodstawowy"/>
            </w:pPr>
          </w:p>
        </w:tc>
        <w:tc>
          <w:tcPr>
            <w:tcW w:w="2405" w:type="dxa"/>
            <w:vAlign w:val="center"/>
          </w:tcPr>
          <w:p w14:paraId="2033F650" w14:textId="77777777" w:rsidR="0050298C" w:rsidRPr="00D564A4" w:rsidRDefault="0050298C" w:rsidP="0050298C">
            <w:pPr>
              <w:pStyle w:val="DLS04Tekstpodstawowy"/>
            </w:pPr>
          </w:p>
        </w:tc>
      </w:tr>
      <w:tr w:rsidR="0050298C" w:rsidRPr="00D564A4" w14:paraId="015EF774" w14:textId="77777777" w:rsidTr="0050298C">
        <w:trPr>
          <w:trHeight w:val="283"/>
        </w:trPr>
        <w:tc>
          <w:tcPr>
            <w:tcW w:w="9493" w:type="dxa"/>
            <w:gridSpan w:val="6"/>
            <w:shd w:val="clear" w:color="auto" w:fill="F2F2F2" w:themeFill="background1" w:themeFillShade="F2"/>
            <w:vAlign w:val="center"/>
          </w:tcPr>
          <w:p w14:paraId="4E0DC582" w14:textId="77777777" w:rsidR="0050298C" w:rsidRPr="00D564A4" w:rsidRDefault="0050298C" w:rsidP="0050298C">
            <w:pPr>
              <w:pStyle w:val="DLS04Tekstpodstawowy"/>
            </w:pPr>
          </w:p>
        </w:tc>
      </w:tr>
      <w:tr w:rsidR="0050298C" w:rsidRPr="00D564A4" w14:paraId="537B634B" w14:textId="77777777" w:rsidTr="0050298C">
        <w:trPr>
          <w:trHeight w:val="901"/>
        </w:trPr>
        <w:tc>
          <w:tcPr>
            <w:tcW w:w="2127" w:type="dxa"/>
            <w:vAlign w:val="center"/>
          </w:tcPr>
          <w:p w14:paraId="3347CDD8" w14:textId="77777777" w:rsidR="0050298C" w:rsidRPr="00D564A4" w:rsidRDefault="0050298C" w:rsidP="0050298C">
            <w:pPr>
              <w:pStyle w:val="DLS04Tekstpodstawowy"/>
            </w:pPr>
            <w:r w:rsidRPr="00D564A4">
              <w:t>Data:</w:t>
            </w:r>
          </w:p>
        </w:tc>
        <w:tc>
          <w:tcPr>
            <w:tcW w:w="4536" w:type="dxa"/>
            <w:gridSpan w:val="3"/>
            <w:vAlign w:val="center"/>
          </w:tcPr>
          <w:p w14:paraId="64B0B3DB" w14:textId="77777777" w:rsidR="0050298C" w:rsidRPr="00D564A4" w:rsidRDefault="0050298C" w:rsidP="0050298C">
            <w:pPr>
              <w:pStyle w:val="DLS04Tekstpodstawowy"/>
              <w:jc w:val="center"/>
              <w:rPr>
                <w:b/>
                <w:bCs/>
              </w:rPr>
            </w:pPr>
            <w:r w:rsidRPr="00D564A4">
              <w:rPr>
                <w:b/>
                <w:bCs/>
              </w:rPr>
              <w:t>10.2025 r.</w:t>
            </w:r>
          </w:p>
        </w:tc>
        <w:tc>
          <w:tcPr>
            <w:tcW w:w="2830" w:type="dxa"/>
            <w:gridSpan w:val="2"/>
            <w:vAlign w:val="center"/>
          </w:tcPr>
          <w:p w14:paraId="5114A429" w14:textId="77777777" w:rsidR="0050298C" w:rsidRDefault="0050298C" w:rsidP="0050298C">
            <w:pPr>
              <w:pStyle w:val="DLS04Tekstpodstawowy"/>
            </w:pPr>
            <w:r w:rsidRPr="00D564A4">
              <w:t>Nr egz.:</w:t>
            </w:r>
          </w:p>
          <w:p w14:paraId="69F0BC79" w14:textId="77777777" w:rsidR="0050298C" w:rsidRPr="00D564A4" w:rsidRDefault="0050298C" w:rsidP="0050298C">
            <w:pPr>
              <w:pStyle w:val="DLS04Tekstpodstawowy"/>
            </w:pPr>
          </w:p>
        </w:tc>
      </w:tr>
      <w:tr w:rsidR="0050298C" w:rsidRPr="00D564A4" w14:paraId="055547FE" w14:textId="77777777" w:rsidTr="0050298C">
        <w:trPr>
          <w:trHeight w:val="901"/>
        </w:trPr>
        <w:tc>
          <w:tcPr>
            <w:tcW w:w="2127" w:type="dxa"/>
            <w:vAlign w:val="center"/>
          </w:tcPr>
          <w:p w14:paraId="2187E8F8" w14:textId="77777777" w:rsidR="0050298C" w:rsidRDefault="0050298C" w:rsidP="0050298C">
            <w:pPr>
              <w:pStyle w:val="DLS04Tekstpodstawowy"/>
            </w:pPr>
          </w:p>
          <w:p w14:paraId="2A0A4A2A" w14:textId="77777777" w:rsidR="0050298C" w:rsidRDefault="0050298C" w:rsidP="0050298C">
            <w:pPr>
              <w:pStyle w:val="DLS04Tekstpodstawowy"/>
            </w:pPr>
          </w:p>
          <w:p w14:paraId="1074EEDC" w14:textId="77777777" w:rsidR="0050298C" w:rsidRPr="00D564A4" w:rsidRDefault="0050298C" w:rsidP="0050298C">
            <w:pPr>
              <w:pStyle w:val="DLS04Tekstpodstawowy"/>
            </w:pPr>
          </w:p>
        </w:tc>
        <w:tc>
          <w:tcPr>
            <w:tcW w:w="4536" w:type="dxa"/>
            <w:gridSpan w:val="3"/>
            <w:vAlign w:val="center"/>
          </w:tcPr>
          <w:p w14:paraId="70FC3684" w14:textId="77777777" w:rsidR="0050298C" w:rsidRPr="00D564A4" w:rsidRDefault="0050298C" w:rsidP="0050298C">
            <w:pPr>
              <w:pStyle w:val="DLS04Tekstpodstawowy"/>
              <w:jc w:val="center"/>
              <w:rPr>
                <w:b/>
                <w:bCs/>
              </w:rPr>
            </w:pPr>
          </w:p>
        </w:tc>
        <w:tc>
          <w:tcPr>
            <w:tcW w:w="2830" w:type="dxa"/>
            <w:gridSpan w:val="2"/>
            <w:vAlign w:val="center"/>
          </w:tcPr>
          <w:p w14:paraId="16C45749" w14:textId="77777777" w:rsidR="0050298C" w:rsidRPr="00D564A4" w:rsidRDefault="0050298C" w:rsidP="0050298C">
            <w:pPr>
              <w:pStyle w:val="DLS04Tekstpodstawowy"/>
            </w:pPr>
          </w:p>
        </w:tc>
      </w:tr>
    </w:tbl>
    <w:p w14:paraId="7E5A21D9" w14:textId="105207CD" w:rsidR="00F62C58" w:rsidRPr="00D564A4" w:rsidRDefault="00F62C58" w:rsidP="00F62C58">
      <w:pPr>
        <w:pStyle w:val="DLS01Nagwek1"/>
      </w:pPr>
      <w:r w:rsidRPr="00D564A4">
        <w:lastRenderedPageBreak/>
        <w:t>Informacja BIOZ</w:t>
      </w:r>
      <w:bookmarkEnd w:id="0"/>
    </w:p>
    <w:p w14:paraId="718988DB" w14:textId="1CD43590" w:rsidR="00E759CF" w:rsidRPr="00D564A4" w:rsidRDefault="00E759CF" w:rsidP="004A7FC6">
      <w:pPr>
        <w:pStyle w:val="DLS02Nagwek2"/>
      </w:pPr>
      <w:bookmarkStart w:id="1" w:name="_Toc211940067"/>
      <w:r w:rsidRPr="00D564A4">
        <w:t>Podstawa opracowania</w:t>
      </w:r>
      <w:bookmarkEnd w:id="1"/>
    </w:p>
    <w:p w14:paraId="44541C8A" w14:textId="77777777" w:rsidR="00E759CF" w:rsidRPr="00D564A4" w:rsidRDefault="00E759CF" w:rsidP="00E759CF">
      <w:pPr>
        <w:pStyle w:val="DLS04Tekstpodstawowy"/>
        <w:numPr>
          <w:ilvl w:val="0"/>
          <w:numId w:val="31"/>
        </w:numPr>
        <w:jc w:val="left"/>
      </w:pPr>
      <w:r w:rsidRPr="00D564A4">
        <w:t>Ustawa z dnia 26 czerwca 1974 r. – Kodeks pracy (tekst jednolity Dz. U. z 1998 r. Nr 2 poz. 94 z późniejszymi zmianami).</w:t>
      </w:r>
    </w:p>
    <w:p w14:paraId="69D7B205" w14:textId="77777777" w:rsidR="00E759CF" w:rsidRPr="00D564A4" w:rsidRDefault="00E759CF" w:rsidP="00E759CF">
      <w:pPr>
        <w:pStyle w:val="DLS04Tekstpodstawowy"/>
        <w:numPr>
          <w:ilvl w:val="0"/>
          <w:numId w:val="31"/>
        </w:numPr>
        <w:jc w:val="left"/>
      </w:pPr>
      <w:r w:rsidRPr="00D564A4">
        <w:t xml:space="preserve">Art. 21 lit. a ustawy z dnia 7 lipca 1994 r. – Prawo budowlane (jedn. tekst Dz. U. z 2010 r. Nr 243, poz. 1623 z </w:t>
      </w:r>
      <w:proofErr w:type="spellStart"/>
      <w:r w:rsidRPr="00D564A4">
        <w:t>późn</w:t>
      </w:r>
      <w:proofErr w:type="spellEnd"/>
      <w:r w:rsidRPr="00D564A4">
        <w:t>. zm.).</w:t>
      </w:r>
    </w:p>
    <w:p w14:paraId="12D56C7F" w14:textId="77777777" w:rsidR="00E759CF" w:rsidRPr="00D564A4" w:rsidRDefault="00E759CF" w:rsidP="00E759CF">
      <w:pPr>
        <w:pStyle w:val="DLS04Tekstpodstawowy"/>
        <w:numPr>
          <w:ilvl w:val="0"/>
          <w:numId w:val="31"/>
        </w:numPr>
        <w:jc w:val="left"/>
      </w:pPr>
      <w:r w:rsidRPr="00D564A4">
        <w:t>Rozporządzenie Ministra Infrastruktury z dnia 23 czerwca 2003 r. w sprawie informacji dotyczącej bezpieczeństwa i ochrony zdrowia oraz planu bezpieczeństwa i ochrony zdrowia.</w:t>
      </w:r>
    </w:p>
    <w:p w14:paraId="20AFEF39" w14:textId="77777777" w:rsidR="00E759CF" w:rsidRPr="00D564A4" w:rsidRDefault="00E759CF" w:rsidP="00E759CF">
      <w:pPr>
        <w:pStyle w:val="DLS04Tekstpodstawowy"/>
        <w:numPr>
          <w:ilvl w:val="0"/>
          <w:numId w:val="31"/>
        </w:numPr>
        <w:jc w:val="left"/>
      </w:pPr>
      <w:r w:rsidRPr="00D564A4">
        <w:t>Rozporządzenie Ministra Infrastruktury w sprawie bezpieczeństwa i higieny pracy podczas wykonywania robót budowlanych z dnia 6 lutego 2003 r. (Dz. U.nr 47, poz. 401).</w:t>
      </w:r>
    </w:p>
    <w:p w14:paraId="18792232" w14:textId="77777777" w:rsidR="00E759CF" w:rsidRPr="00D564A4" w:rsidRDefault="00E759CF" w:rsidP="00E759CF">
      <w:pPr>
        <w:pStyle w:val="DLS04Tekstpodstawowy"/>
        <w:numPr>
          <w:ilvl w:val="0"/>
          <w:numId w:val="31"/>
        </w:numPr>
        <w:jc w:val="left"/>
      </w:pPr>
      <w:r w:rsidRPr="00D564A4">
        <w:t xml:space="preserve">Rozporządzenie Ministra Pracy i Polityki Socjalnej z dnia 26 września 1997 r. w sprawie ogólnych przepisów bezpieczeństwa i higieny pracy (Dz. U. nr 169, poz. 1650 z </w:t>
      </w:r>
      <w:proofErr w:type="spellStart"/>
      <w:r w:rsidRPr="00D564A4">
        <w:t>późn</w:t>
      </w:r>
      <w:proofErr w:type="spellEnd"/>
      <w:r w:rsidRPr="00D564A4">
        <w:t>. zm., z 2007 r. Nr 49, poz. 330, z 2008 r. Nr 108, poz. 690).</w:t>
      </w:r>
    </w:p>
    <w:p w14:paraId="7A218C63" w14:textId="77777777" w:rsidR="00E759CF" w:rsidRPr="00D564A4" w:rsidRDefault="00E759CF" w:rsidP="00E759CF">
      <w:pPr>
        <w:pStyle w:val="DLS04Tekstpodstawowy"/>
        <w:numPr>
          <w:ilvl w:val="0"/>
          <w:numId w:val="31"/>
        </w:numPr>
        <w:jc w:val="left"/>
      </w:pPr>
      <w:r w:rsidRPr="00D564A4">
        <w:t>Rozporządzenie Ministra Gospodarki i Pracy w sprawie szkolenia w dziedzinie bezpieczeństwa i higieny pracy z dnia 27 lipca 2004 r (Dz.U. nr 180 poz. 1860).</w:t>
      </w:r>
    </w:p>
    <w:p w14:paraId="7413A2F4" w14:textId="77777777" w:rsidR="00E759CF" w:rsidRPr="00D564A4" w:rsidRDefault="00E759CF" w:rsidP="00E759CF">
      <w:pPr>
        <w:pStyle w:val="DLS04Tekstpodstawowy"/>
        <w:numPr>
          <w:ilvl w:val="0"/>
          <w:numId w:val="31"/>
        </w:numPr>
        <w:jc w:val="left"/>
      </w:pPr>
      <w:r w:rsidRPr="00D564A4">
        <w:t>Rozporządzenie Ministra Pracy i Polityki Socjalnej z dnia 28 maja 1996 r. w sprawie rodzajów prac wymagających szczególnej sprawności psychofizycznej. (Dz. U. nr 62 poz. 287).</w:t>
      </w:r>
    </w:p>
    <w:p w14:paraId="305F678C" w14:textId="77777777" w:rsidR="00E759CF" w:rsidRPr="00D564A4" w:rsidRDefault="00E759CF" w:rsidP="00E759CF">
      <w:pPr>
        <w:pStyle w:val="DLS04Tekstpodstawowy"/>
        <w:numPr>
          <w:ilvl w:val="0"/>
          <w:numId w:val="31"/>
        </w:numPr>
        <w:jc w:val="left"/>
      </w:pPr>
      <w:r w:rsidRPr="00D564A4">
        <w:t>Rozporządzenie Ministra Gospodarki z dnia 20 września 2001 r. w sprawie bezpieczeństwa i higieny pracy podczas eksploatacji maszyn i innych urządzeń technicznych do robót ziemnych, budowlanych      i drogowych. (Dz.U. nr 118 poz. 1263).</w:t>
      </w:r>
    </w:p>
    <w:p w14:paraId="571437E8" w14:textId="77777777" w:rsidR="00E759CF" w:rsidRPr="00D564A4" w:rsidRDefault="00E759CF" w:rsidP="00E759CF">
      <w:pPr>
        <w:pStyle w:val="DLS04Tekstpodstawowy"/>
      </w:pPr>
      <w:bookmarkStart w:id="2" w:name="_Toc509924385"/>
    </w:p>
    <w:p w14:paraId="3DB19526" w14:textId="77777777" w:rsidR="00E759CF" w:rsidRPr="00D564A4" w:rsidRDefault="00E759CF" w:rsidP="004A7FC6">
      <w:pPr>
        <w:pStyle w:val="DLS02Nagwek2"/>
      </w:pPr>
      <w:bookmarkStart w:id="3" w:name="_Toc211940068"/>
      <w:r w:rsidRPr="00D564A4">
        <w:t>Zakres robót i kolejność realizacji</w:t>
      </w:r>
      <w:bookmarkEnd w:id="2"/>
      <w:r w:rsidRPr="00D564A4">
        <w:t>:</w:t>
      </w:r>
      <w:bookmarkEnd w:id="3"/>
    </w:p>
    <w:p w14:paraId="60B3B2C9" w14:textId="77777777" w:rsidR="00E759CF" w:rsidRPr="00D564A4" w:rsidRDefault="00E759CF" w:rsidP="00E759CF">
      <w:pPr>
        <w:pStyle w:val="DLS04Tekstpodstawowy"/>
        <w:numPr>
          <w:ilvl w:val="0"/>
          <w:numId w:val="32"/>
        </w:numPr>
        <w:jc w:val="left"/>
      </w:pPr>
      <w:r w:rsidRPr="00D564A4">
        <w:t>Roboty montażowe</w:t>
      </w:r>
    </w:p>
    <w:p w14:paraId="68DEBD02" w14:textId="77777777" w:rsidR="00E759CF" w:rsidRPr="00D564A4" w:rsidRDefault="00E759CF" w:rsidP="00E759CF">
      <w:pPr>
        <w:pStyle w:val="DLS04Tekstpodstawowy"/>
        <w:numPr>
          <w:ilvl w:val="0"/>
          <w:numId w:val="32"/>
        </w:numPr>
        <w:jc w:val="left"/>
      </w:pPr>
      <w:r w:rsidRPr="00D564A4">
        <w:t>Roboty elektroinstalacyjne</w:t>
      </w:r>
    </w:p>
    <w:p w14:paraId="4405D676" w14:textId="77777777" w:rsidR="00E759CF" w:rsidRPr="00D564A4" w:rsidRDefault="00E759CF" w:rsidP="00E759CF">
      <w:pPr>
        <w:pStyle w:val="DLS04Tekstpodstawowy"/>
      </w:pPr>
    </w:p>
    <w:p w14:paraId="2F013373" w14:textId="77777777" w:rsidR="00E759CF" w:rsidRPr="00D564A4" w:rsidRDefault="00E759CF" w:rsidP="004A7FC6">
      <w:pPr>
        <w:pStyle w:val="DLS02Nagwek2"/>
      </w:pPr>
      <w:bookmarkStart w:id="4" w:name="_Toc509924387"/>
      <w:bookmarkStart w:id="5" w:name="_Toc211940069"/>
      <w:r w:rsidRPr="00D564A4">
        <w:t>Przewidywane zagrożenia występujące podczas realizacji robót</w:t>
      </w:r>
      <w:bookmarkEnd w:id="4"/>
      <w:bookmarkEnd w:id="5"/>
      <w:r w:rsidRPr="00D564A4">
        <w:t xml:space="preserve"> </w:t>
      </w:r>
    </w:p>
    <w:p w14:paraId="5C1FA0A9" w14:textId="0D9488D0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 xml:space="preserve">Upadek z wysokości powyżej </w:t>
      </w:r>
      <w:r w:rsidR="002F4EFC">
        <w:t>3</w:t>
      </w:r>
      <w:r w:rsidRPr="00D564A4">
        <w:t xml:space="preserve"> m (prace montażowe)</w:t>
      </w:r>
    </w:p>
    <w:p w14:paraId="44636416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>Uderzenie spadającym przedmiotem (strefy niebezpieczne)</w:t>
      </w:r>
    </w:p>
    <w:p w14:paraId="34038106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>Porażenie prądem elektrycznym (montaż instalacji i wyposażenia, praca z maszynami i urządzeniami technicznymi)</w:t>
      </w:r>
    </w:p>
    <w:p w14:paraId="0579A5A4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>Potrącenie pracownika lub osoby postronnej sprzętem (praca z maszynami i urządzeniami)</w:t>
      </w:r>
    </w:p>
    <w:p w14:paraId="26D42B9E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>Prace, które powinny być wykonywane przez co najmniej 2 osoby</w:t>
      </w:r>
    </w:p>
    <w:p w14:paraId="349A183A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>Zagrożenia związane z utratą równowagi (poruszanie się po śliskich, nierównych powierzchniach)</w:t>
      </w:r>
    </w:p>
    <w:p w14:paraId="16A03C05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>Skaleczenia, zranienia (cięcie materiałów przy rozbiórce i montażu, ostre wystające krawędzie)</w:t>
      </w:r>
    </w:p>
    <w:p w14:paraId="1C2B4238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>Niebezpieczeństwo związane z transportem i przeładunkiem</w:t>
      </w:r>
    </w:p>
    <w:p w14:paraId="42980CE0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 xml:space="preserve">Niebezpieczeństwo pracy w strefach ochronnych oddziaływania </w:t>
      </w:r>
    </w:p>
    <w:p w14:paraId="5E32BF7F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>Porażenie prądem elektrycznym</w:t>
      </w:r>
    </w:p>
    <w:p w14:paraId="5BE947F9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 xml:space="preserve">Praca w pobliżu napięcia, czynne instalacje nn-0,4 </w:t>
      </w:r>
      <w:proofErr w:type="spellStart"/>
      <w:r w:rsidRPr="00D564A4">
        <w:t>kV</w:t>
      </w:r>
      <w:proofErr w:type="spellEnd"/>
      <w:r w:rsidRPr="00D564A4">
        <w:t xml:space="preserve">; </w:t>
      </w:r>
    </w:p>
    <w:p w14:paraId="1F7AF752" w14:textId="77777777" w:rsidR="00E759CF" w:rsidRPr="00D564A4" w:rsidRDefault="00E759CF" w:rsidP="00E759CF">
      <w:pPr>
        <w:pStyle w:val="DLS04Tekstpodstawowy"/>
        <w:numPr>
          <w:ilvl w:val="0"/>
          <w:numId w:val="33"/>
        </w:numPr>
        <w:jc w:val="left"/>
      </w:pPr>
      <w:r w:rsidRPr="00D564A4">
        <w:t>Obsługa elektronarzędzi;</w:t>
      </w:r>
    </w:p>
    <w:p w14:paraId="4B6ED2CA" w14:textId="77777777" w:rsidR="00E759CF" w:rsidRPr="00D564A4" w:rsidRDefault="00E759CF" w:rsidP="00E759CF">
      <w:pPr>
        <w:pStyle w:val="DLS04Tekstpodstawowy"/>
      </w:pPr>
    </w:p>
    <w:p w14:paraId="75996C97" w14:textId="77777777" w:rsidR="00E759CF" w:rsidRPr="00D564A4" w:rsidRDefault="00E759CF" w:rsidP="004A7FC6">
      <w:pPr>
        <w:pStyle w:val="DLS02Nagwek2"/>
      </w:pPr>
      <w:bookmarkStart w:id="6" w:name="_Toc211940070"/>
      <w:r w:rsidRPr="00D564A4">
        <w:t>Szkolenia w dziedzinie bezpieczeństwa i higieny pracy dla pracowników zatrudnionych na stanowiskach robotniczych:</w:t>
      </w:r>
      <w:bookmarkEnd w:id="6"/>
    </w:p>
    <w:p w14:paraId="19E7DB90" w14:textId="77777777" w:rsidR="00E759CF" w:rsidRPr="00D564A4" w:rsidRDefault="00E759CF" w:rsidP="00E759CF">
      <w:pPr>
        <w:pStyle w:val="DLS04Tekstpodstawowy"/>
        <w:numPr>
          <w:ilvl w:val="0"/>
          <w:numId w:val="34"/>
        </w:numPr>
        <w:jc w:val="left"/>
      </w:pPr>
      <w:r w:rsidRPr="00D564A4">
        <w:t xml:space="preserve">Szkolenia </w:t>
      </w:r>
    </w:p>
    <w:p w14:paraId="6EDEDCC8" w14:textId="77777777" w:rsidR="00E759CF" w:rsidRPr="00D564A4" w:rsidRDefault="00E759CF" w:rsidP="00E759CF">
      <w:pPr>
        <w:pStyle w:val="DLS04Tekstpodstawowy"/>
        <w:numPr>
          <w:ilvl w:val="0"/>
          <w:numId w:val="34"/>
        </w:numPr>
        <w:jc w:val="left"/>
      </w:pPr>
      <w:r w:rsidRPr="00D564A4">
        <w:t>Instruktaż stanowiskowy</w:t>
      </w:r>
    </w:p>
    <w:p w14:paraId="76C8CAB5" w14:textId="2DFAB497" w:rsidR="00E759CF" w:rsidRPr="00D564A4" w:rsidRDefault="00E759CF" w:rsidP="00E759CF">
      <w:pPr>
        <w:pStyle w:val="DLS04Tekstpodstawowy"/>
        <w:numPr>
          <w:ilvl w:val="0"/>
          <w:numId w:val="34"/>
        </w:numPr>
        <w:jc w:val="left"/>
      </w:pPr>
      <w:r w:rsidRPr="00D564A4">
        <w:t>Zapoznanie z ryzykiem zawodowym związanym z pracą na danym stanowisku</w:t>
      </w:r>
    </w:p>
    <w:p w14:paraId="10156AE2" w14:textId="77777777" w:rsidR="00E759CF" w:rsidRPr="00D564A4" w:rsidRDefault="00E759CF" w:rsidP="00E759CF">
      <w:pPr>
        <w:pStyle w:val="DLS04Tekstpodstawowy"/>
      </w:pPr>
    </w:p>
    <w:p w14:paraId="20B20D96" w14:textId="77777777" w:rsidR="00E759CF" w:rsidRPr="00D564A4" w:rsidRDefault="00E759CF" w:rsidP="00E759CF">
      <w:pPr>
        <w:pStyle w:val="DLS04Tekstpodstawowy"/>
        <w:ind w:firstLine="567"/>
      </w:pPr>
      <w:r w:rsidRPr="00D564A4">
        <w:t xml:space="preserve">Pracownicy przed przystąpieniem do pracy powinni być zapoznani z ryzykiem zawodowym związanym z pracą na danym stanowisku pracy. Fakt odbycia przez pracownika szkolenia wstępnego na </w:t>
      </w:r>
      <w:r w:rsidRPr="00D564A4">
        <w:lastRenderedPageBreak/>
        <w:t>stanowisku pracy oraz zapoznania się z ryzykiem zawodowym, powinien być potwierdzony przez pracownika na piśmie oraz odnotowany w aktach osobowych.</w:t>
      </w:r>
    </w:p>
    <w:p w14:paraId="69BFF0C8" w14:textId="77777777" w:rsidR="00E759CF" w:rsidRPr="00D564A4" w:rsidRDefault="00E759CF" w:rsidP="00E759CF">
      <w:pPr>
        <w:pStyle w:val="DLS04Tekstpodstawowy"/>
        <w:ind w:firstLine="567"/>
      </w:pPr>
    </w:p>
    <w:p w14:paraId="038518D4" w14:textId="77777777" w:rsidR="00E759CF" w:rsidRPr="00D564A4" w:rsidRDefault="00E759CF" w:rsidP="00E759CF">
      <w:pPr>
        <w:pStyle w:val="DLS04Tekstpodstawowy"/>
        <w:ind w:firstLine="567"/>
      </w:pPr>
      <w:r w:rsidRPr="00D564A4">
        <w:t>Pracownicy powinni być poinformowani o zasadach postępowania w przypadku wystąpienia zagrożenia    oraz o sposobach bezpośredniego nadzoru nad pracami szczególnie niebezpiecznymi przez wytyczone w tym celu osoby. Pracowników należy zapoznać z zasadami stosowania środków ochrony indywidualnej oraz odzieży i obuwia roboczego.</w:t>
      </w:r>
    </w:p>
    <w:p w14:paraId="24162D45" w14:textId="77777777" w:rsidR="00E759CF" w:rsidRPr="00D564A4" w:rsidRDefault="00E759CF" w:rsidP="00E759CF">
      <w:pPr>
        <w:pStyle w:val="DLS04Tekstpodstawowy"/>
        <w:ind w:firstLine="567"/>
      </w:pPr>
    </w:p>
    <w:p w14:paraId="01D38903" w14:textId="05EEE152" w:rsidR="00E759CF" w:rsidRPr="00D564A4" w:rsidRDefault="00E759CF" w:rsidP="00E759CF">
      <w:pPr>
        <w:pStyle w:val="DLS04Tekstpodstawowy"/>
        <w:ind w:firstLine="567"/>
      </w:pPr>
      <w:r w:rsidRPr="00D564A4">
        <w:t>Na placu budowy powinny być udostępnione pracownikom do stałego korzystania aktualne instrukcje bezpieczeństwa i higieny pracy. Instrukcje te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</w:t>
      </w:r>
    </w:p>
    <w:p w14:paraId="2B3BDC82" w14:textId="77777777" w:rsidR="00E759CF" w:rsidRPr="00D564A4" w:rsidRDefault="00E759CF" w:rsidP="00E759CF">
      <w:pPr>
        <w:pStyle w:val="DLS04Tekstpodstawowy"/>
        <w:ind w:firstLine="567"/>
      </w:pPr>
    </w:p>
    <w:p w14:paraId="32872558" w14:textId="3846BFCF" w:rsidR="00E759CF" w:rsidRPr="00D564A4" w:rsidRDefault="00E759CF" w:rsidP="00E759CF">
      <w:pPr>
        <w:pStyle w:val="DLS04Tekstpodstawowy"/>
        <w:ind w:firstLine="567"/>
      </w:pPr>
      <w:r w:rsidRPr="00D564A4">
        <w:t>Nie wolno dopuścić pracownika do pracy, do której wykonywania nie posiada wymaganych kwalifikacji lub potrzebnych umiejętności, a także dostatecznej znajomości przepisów oraz zasad BHP.</w:t>
      </w:r>
    </w:p>
    <w:p w14:paraId="05B081B4" w14:textId="77777777" w:rsidR="00E759CF" w:rsidRPr="00D564A4" w:rsidRDefault="00E759CF" w:rsidP="00E759CF">
      <w:pPr>
        <w:pStyle w:val="DLS04Tekstpodstawowy"/>
        <w:ind w:firstLine="567"/>
      </w:pPr>
    </w:p>
    <w:p w14:paraId="5F6C9CF9" w14:textId="77777777" w:rsidR="00E759CF" w:rsidRPr="00D564A4" w:rsidRDefault="00E759CF" w:rsidP="00E759CF">
      <w:pPr>
        <w:pStyle w:val="DLS04Tekstpodstawowy"/>
        <w:ind w:firstLine="567"/>
      </w:pPr>
      <w:r w:rsidRPr="00D564A4">
        <w:t>Bezpośredni nadzór nad bezpieczeństwem i higieną pracy na stanowiskach pracy sprawują odpowiednio kierownik budowy (kierownik robót) oraz mistrz budowlany, stosownie do zakresu obowiązków.</w:t>
      </w:r>
    </w:p>
    <w:p w14:paraId="64CEDA57" w14:textId="77777777" w:rsidR="00E759CF" w:rsidRPr="00D564A4" w:rsidRDefault="00E759CF" w:rsidP="00E759CF">
      <w:pPr>
        <w:pStyle w:val="DLS04Tekstpodstawowy"/>
      </w:pPr>
    </w:p>
    <w:p w14:paraId="6E9B2C4C" w14:textId="77777777" w:rsidR="00E759CF" w:rsidRPr="00D564A4" w:rsidRDefault="00E759CF" w:rsidP="00E759CF">
      <w:pPr>
        <w:pStyle w:val="DLS04Tekstpodstawowy"/>
        <w:ind w:firstLine="567"/>
      </w:pPr>
      <w:bookmarkStart w:id="7" w:name="_Toc509924389"/>
      <w:r w:rsidRPr="00D564A4">
        <w:t>Środki techniczne i organizacyjne zapobiegające niebezpieczeństwom wynikającym z wykonywania robót</w:t>
      </w:r>
      <w:bookmarkEnd w:id="7"/>
      <w:r w:rsidRPr="00D564A4">
        <w:t xml:space="preserve"> Kierownik budowy zobowiązany jest do opracowania planu bezpieczeństwa i ochrony zdrowia zgodnie z art. 20 ust. 1b i art. 21a ust.1a przepisów Prawa budowlanego (jedn. tekst Dz. U. z 2010 r. Nr 243, poz. 1623    z </w:t>
      </w:r>
      <w:proofErr w:type="spellStart"/>
      <w:r w:rsidRPr="00D564A4">
        <w:t>późn</w:t>
      </w:r>
      <w:proofErr w:type="spellEnd"/>
      <w:r w:rsidRPr="00D564A4">
        <w:t>. zm.) a także do wykonania projektu organizacji placu budowy. Roboty winny być prowadzone pod nadzorem wykwalifikowanej kadry technicznej, w tym osoby posiadającej odpowiednie uprawnienia budowlane. Przed przystąpieniem do robót należy przeprowadzić szkolenie dla pracowników w zakresie objętym Planem BIOZ zgodnie z Rozporządzeniem Ministra Infrastruktury w sprawie bezpieczeństwa i higieny pracy podczas wykonywania robót budowlanych      z dnia 6 lutego 2003 r. (Dz. U nr 47, poz. 401)</w:t>
      </w:r>
    </w:p>
    <w:p w14:paraId="51FF40A4" w14:textId="77777777" w:rsidR="00E759CF" w:rsidRPr="00D564A4" w:rsidRDefault="00E759CF" w:rsidP="00E759CF">
      <w:pPr>
        <w:pStyle w:val="DLS04Tekstpodstawowy"/>
      </w:pPr>
    </w:p>
    <w:p w14:paraId="485FB61C" w14:textId="0D394ACF" w:rsidR="00E759CF" w:rsidRPr="00D564A4" w:rsidRDefault="00E759CF" w:rsidP="00E759CF">
      <w:pPr>
        <w:pStyle w:val="DLS04Tekstpodstawowy"/>
        <w:ind w:firstLine="567"/>
      </w:pPr>
      <w:r w:rsidRPr="00D564A4">
        <w:t>Zalecenia, jakich należy przestrzegać w celu zapewnienia odpowiednich warunków bezpieczeństwa w trakcie realizacji robót budowlanych w tym zapewniających bezpieczną i sprawną komunikację umożliwiającą szybką ewakuacje na wypadek pożaru, awarii i innych zagrożeń:</w:t>
      </w:r>
    </w:p>
    <w:p w14:paraId="1ADA248B" w14:textId="77777777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>Roboty powinny być wykonywane na podstawie dokumentacji projektowej</w:t>
      </w:r>
    </w:p>
    <w:p w14:paraId="3DB8B034" w14:textId="77777777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>Należy wydzielić drogi komunikacyjne</w:t>
      </w:r>
    </w:p>
    <w:p w14:paraId="714C8E35" w14:textId="77777777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>W czasie robót z zastosowaniem łatwopalnych materiałów należy umieścić w widocznych miejscach wyraźne napisy ostrzegawcze</w:t>
      </w:r>
    </w:p>
    <w:p w14:paraId="20F886DC" w14:textId="77777777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>Wszelkie używane urządzenia elektryczne powinny być zabezpieczone przed możliwością porażenia prądem. Urządzenia zmechanizowane powinny być sprawne, okresowo kontrolowane; w czasie ich używania należy przestrzegać instrukcji obsługi</w:t>
      </w:r>
    </w:p>
    <w:p w14:paraId="795A6648" w14:textId="77777777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>Pracownicy zatrudnieni w trakcie wykonywania prac powinni być wyposażeni we właściwą odzież ochronną i roboczą oraz sprzęt ochrony osobistej w zależności od wykonywanych prac</w:t>
      </w:r>
    </w:p>
    <w:p w14:paraId="1C12D97C" w14:textId="77777777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 xml:space="preserve">Pracownicy powinni zostać przeszkoleni w zakresie bhp i </w:t>
      </w:r>
      <w:proofErr w:type="spellStart"/>
      <w:r w:rsidRPr="00D564A4">
        <w:t>ppoż</w:t>
      </w:r>
      <w:proofErr w:type="spellEnd"/>
    </w:p>
    <w:p w14:paraId="1A2E314E" w14:textId="69F79C2C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>Należy zapewnić pracownikom dostęp do aktualnych instrukcji bezpieczeństwa i higieny pracy dotyczących wykonywania prac związanych z zagrożeniami wypadkowymi lub zagrożeniami zdrowia pracowników, obsługi maszyn i innych urządzeń technicznych, postępowania z materiałami szkodliwymi dla zdrowia i niebezpiecznymi, udzielania pierwszej pomocy</w:t>
      </w:r>
    </w:p>
    <w:p w14:paraId="79264D35" w14:textId="77777777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 xml:space="preserve">Plac budowy należy zaopatrzyć w sprzęt bhp i </w:t>
      </w:r>
      <w:proofErr w:type="spellStart"/>
      <w:r w:rsidRPr="00D564A4">
        <w:t>ppoż</w:t>
      </w:r>
      <w:proofErr w:type="spellEnd"/>
      <w:r w:rsidRPr="00D564A4">
        <w:t>, a miejsce na sprzęt oznaczyć</w:t>
      </w:r>
    </w:p>
    <w:p w14:paraId="4D6CDC38" w14:textId="77777777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>W razie potrzeby należy stosować elementy ochrony zbiorowej (balustrady, daszki)</w:t>
      </w:r>
    </w:p>
    <w:p w14:paraId="644934D2" w14:textId="77777777" w:rsidR="00E759CF" w:rsidRPr="00D564A4" w:rsidRDefault="00E759CF" w:rsidP="00E759CF">
      <w:pPr>
        <w:pStyle w:val="DLS04Tekstpodstawowy"/>
        <w:numPr>
          <w:ilvl w:val="0"/>
          <w:numId w:val="35"/>
        </w:numPr>
        <w:jc w:val="left"/>
      </w:pPr>
      <w:r w:rsidRPr="00D564A4">
        <w:t>Należy sporządzić wykaz prac, które powinny być wykonywane przez co najmniej dwie osoby w celu zapewnienia asekuracji, ze względu na możliwość wystąpienia szczególnego zagrożenia dla zdrowia lub życia ludzkiego</w:t>
      </w:r>
    </w:p>
    <w:p w14:paraId="677C4C61" w14:textId="77777777" w:rsidR="00E759CF" w:rsidRPr="00D564A4" w:rsidRDefault="00E759CF" w:rsidP="00E759CF">
      <w:pPr>
        <w:pStyle w:val="DLS04Tekstpodstawowy"/>
      </w:pPr>
    </w:p>
    <w:p w14:paraId="268B1B41" w14:textId="77777777" w:rsidR="00E759CF" w:rsidRPr="00D564A4" w:rsidRDefault="00E759CF" w:rsidP="00E759CF">
      <w:pPr>
        <w:pStyle w:val="DLS04Tekstpodstawowy"/>
        <w:ind w:firstLine="567"/>
      </w:pPr>
      <w:r w:rsidRPr="00D564A4">
        <w:t>Pracownicy oraz personel nadzorczy powinni przestrzegać obowiązków wynikających z kodeksu pracy art. 234, 235. Pracownik zobowiązany jest:</w:t>
      </w:r>
    </w:p>
    <w:p w14:paraId="41A14350" w14:textId="77777777" w:rsidR="00E759CF" w:rsidRPr="00D564A4" w:rsidRDefault="00E759CF" w:rsidP="00E759CF">
      <w:pPr>
        <w:pStyle w:val="DLS04Tekstpodstawowy"/>
        <w:numPr>
          <w:ilvl w:val="0"/>
          <w:numId w:val="36"/>
        </w:numPr>
        <w:jc w:val="left"/>
      </w:pPr>
      <w:r w:rsidRPr="00D564A4">
        <w:t>znać przepisy i zasady bezpieczeństwa i higieny pracy</w:t>
      </w:r>
    </w:p>
    <w:p w14:paraId="62A01E77" w14:textId="77777777" w:rsidR="00E759CF" w:rsidRPr="00D564A4" w:rsidRDefault="00E759CF" w:rsidP="00E759CF">
      <w:pPr>
        <w:pStyle w:val="DLS04Tekstpodstawowy"/>
        <w:numPr>
          <w:ilvl w:val="0"/>
          <w:numId w:val="36"/>
        </w:numPr>
        <w:jc w:val="left"/>
      </w:pPr>
      <w:r w:rsidRPr="00D564A4">
        <w:t>wykonywać pracę w sposób zgodny z przepisami i zasadami bezpieczeństwa i higieny pracy</w:t>
      </w:r>
    </w:p>
    <w:p w14:paraId="33BDA33B" w14:textId="77777777" w:rsidR="00E759CF" w:rsidRPr="00D564A4" w:rsidRDefault="00E759CF" w:rsidP="00E759CF">
      <w:pPr>
        <w:pStyle w:val="DLS04Tekstpodstawowy"/>
        <w:numPr>
          <w:ilvl w:val="0"/>
          <w:numId w:val="36"/>
        </w:numPr>
        <w:jc w:val="left"/>
      </w:pPr>
      <w:r w:rsidRPr="00D564A4">
        <w:t>dbać o należyty stan powierzonych maszyn, narzędzi i sprzętu, niezwłocznie zawiadamiać o zauważonym na budowie wypadku przy pracy lub zagrożeniu życia i zdrowia ludzkiego.</w:t>
      </w:r>
    </w:p>
    <w:p w14:paraId="0D2BECC6" w14:textId="77777777" w:rsidR="00E759CF" w:rsidRPr="00D564A4" w:rsidRDefault="00E759CF" w:rsidP="00E759CF">
      <w:pPr>
        <w:pStyle w:val="DLS04Tekstpodstawowy"/>
        <w:numPr>
          <w:ilvl w:val="0"/>
          <w:numId w:val="36"/>
        </w:numPr>
        <w:jc w:val="left"/>
      </w:pPr>
      <w:r w:rsidRPr="00D564A4">
        <w:t>Pracownik pracujący przy urządzeniach elektroenergetycznych zobowiązany jest do posiadania świadectwa kwalifikacji grupy G1 odpowiednio na stanowisku eksploatacji – E i dozoru – D i świadectwo Instalatora OZE w zakresie montażu urządzeń fotowoltaicznych.</w:t>
      </w:r>
    </w:p>
    <w:p w14:paraId="69270F57" w14:textId="77777777" w:rsidR="00E759CF" w:rsidRPr="00D564A4" w:rsidRDefault="00E759CF" w:rsidP="00E759CF">
      <w:pPr>
        <w:pStyle w:val="DLS04Tekstpodstawowy"/>
      </w:pPr>
    </w:p>
    <w:p w14:paraId="1A846B47" w14:textId="77777777" w:rsidR="00E759CF" w:rsidRPr="00D564A4" w:rsidRDefault="00E759CF" w:rsidP="00E759CF">
      <w:pPr>
        <w:pStyle w:val="DLS04Tekstpodstawowy"/>
      </w:pPr>
      <w:r w:rsidRPr="00D564A4">
        <w:t>Kierownik zobowiązany jest:</w:t>
      </w:r>
    </w:p>
    <w:p w14:paraId="65144122" w14:textId="77777777" w:rsidR="00E759CF" w:rsidRPr="00D564A4" w:rsidRDefault="00E759CF" w:rsidP="00E759CF">
      <w:pPr>
        <w:pStyle w:val="DLS04Tekstpodstawowy"/>
        <w:numPr>
          <w:ilvl w:val="0"/>
          <w:numId w:val="37"/>
        </w:numPr>
        <w:jc w:val="left"/>
      </w:pPr>
      <w:r w:rsidRPr="00D564A4">
        <w:t>organizować pracę na budowie w sposób zapewniający BHP</w:t>
      </w:r>
    </w:p>
    <w:p w14:paraId="551393FC" w14:textId="77777777" w:rsidR="00E759CF" w:rsidRPr="00D564A4" w:rsidRDefault="00E759CF" w:rsidP="00E759CF">
      <w:pPr>
        <w:pStyle w:val="DLS04Tekstpodstawowy"/>
        <w:numPr>
          <w:ilvl w:val="0"/>
          <w:numId w:val="37"/>
        </w:numPr>
        <w:jc w:val="left"/>
      </w:pPr>
      <w:r w:rsidRPr="00D564A4">
        <w:t>zapewnić przestrzeganie na budowie przez pracowników przepisów i zasad BHP</w:t>
      </w:r>
    </w:p>
    <w:p w14:paraId="6B211432" w14:textId="77777777" w:rsidR="00E759CF" w:rsidRDefault="00E759CF" w:rsidP="00E759CF">
      <w:pPr>
        <w:pStyle w:val="DLS04Tekstpodstawowy"/>
        <w:rPr>
          <w:szCs w:val="22"/>
        </w:rPr>
      </w:pPr>
    </w:p>
    <w:p w14:paraId="6F10A059" w14:textId="77777777" w:rsidR="00E759CF" w:rsidRPr="009760D7" w:rsidRDefault="00E759CF" w:rsidP="00E759CF">
      <w:pPr>
        <w:pStyle w:val="DLS04Tekstpodstawowy"/>
        <w:rPr>
          <w:szCs w:val="22"/>
        </w:rPr>
      </w:pPr>
    </w:p>
    <w:p w14:paraId="6BE45C9B" w14:textId="77777777" w:rsidR="00E759CF" w:rsidRPr="000C4A81" w:rsidRDefault="00E759CF" w:rsidP="00E759CF">
      <w:pPr>
        <w:pStyle w:val="DLS04Tekstpodstawowy"/>
        <w:rPr>
          <w:szCs w:val="22"/>
        </w:rPr>
      </w:pPr>
    </w:p>
    <w:p w14:paraId="32C1A444" w14:textId="77777777" w:rsidR="00E759CF" w:rsidRDefault="00E759CF" w:rsidP="00E759CF">
      <w:pPr>
        <w:pStyle w:val="DLS04Tekstpodstawowy"/>
        <w:rPr>
          <w:szCs w:val="22"/>
        </w:rPr>
      </w:pPr>
    </w:p>
    <w:p w14:paraId="49C78537" w14:textId="77777777" w:rsidR="00E759CF" w:rsidRPr="000C4A81" w:rsidRDefault="00E759CF" w:rsidP="00E759CF">
      <w:pPr>
        <w:pStyle w:val="DLS04Tekstpodstawowy"/>
        <w:rPr>
          <w:szCs w:val="22"/>
        </w:rPr>
      </w:pPr>
    </w:p>
    <w:p w14:paraId="064E77E2" w14:textId="77777777" w:rsidR="00E759CF" w:rsidRPr="000C4A81" w:rsidRDefault="00E759CF" w:rsidP="00E759CF">
      <w:pPr>
        <w:pStyle w:val="DLS04Tekstpodstawowy"/>
        <w:rPr>
          <w:szCs w:val="22"/>
        </w:rPr>
      </w:pPr>
    </w:p>
    <w:p w14:paraId="0B59D7F8" w14:textId="77777777" w:rsidR="00E759CF" w:rsidRPr="000C4A81" w:rsidRDefault="00E759CF" w:rsidP="00E759CF">
      <w:pPr>
        <w:pStyle w:val="DLS04Tekstpodstawowy"/>
        <w:rPr>
          <w:szCs w:val="22"/>
        </w:rPr>
      </w:pPr>
    </w:p>
    <w:p w14:paraId="10BF07C8" w14:textId="77777777" w:rsidR="00E759CF" w:rsidRPr="000C4A81" w:rsidRDefault="00E759CF" w:rsidP="00E759CF">
      <w:pPr>
        <w:pStyle w:val="DLS04Tekstpodstawowy"/>
        <w:rPr>
          <w:szCs w:val="22"/>
        </w:rPr>
      </w:pPr>
    </w:p>
    <w:p w14:paraId="0B9A5076" w14:textId="77777777" w:rsidR="00E759CF" w:rsidRPr="000C4A81" w:rsidRDefault="00E759CF" w:rsidP="00E759CF">
      <w:pPr>
        <w:pStyle w:val="DLS04Tekstpodstawowy"/>
        <w:rPr>
          <w:szCs w:val="22"/>
        </w:rPr>
      </w:pPr>
    </w:p>
    <w:p w14:paraId="3A0D7950" w14:textId="77777777" w:rsidR="00E759CF" w:rsidRPr="009760D7" w:rsidRDefault="00E759CF" w:rsidP="00E759CF">
      <w:pPr>
        <w:pStyle w:val="DLS04Tekstpodstawowy"/>
        <w:rPr>
          <w:szCs w:val="22"/>
        </w:rPr>
      </w:pPr>
    </w:p>
    <w:p w14:paraId="6073A753" w14:textId="77777777" w:rsidR="00E759CF" w:rsidRPr="005E2EF5" w:rsidRDefault="00E759CF" w:rsidP="005E2EF5">
      <w:pPr>
        <w:pStyle w:val="DLS04Tekstpodstawowy"/>
      </w:pPr>
    </w:p>
    <w:sectPr w:rsidR="00E759CF" w:rsidRPr="005E2EF5" w:rsidSect="00D843F6">
      <w:footerReference w:type="default" r:id="rId9"/>
      <w:pgSz w:w="11906" w:h="16838"/>
      <w:pgMar w:top="851" w:right="1274" w:bottom="1417" w:left="1417" w:header="708" w:footer="29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2AA6C" w14:textId="77777777" w:rsidR="0009450D" w:rsidRDefault="0009450D" w:rsidP="00E61EFE">
      <w:r>
        <w:separator/>
      </w:r>
    </w:p>
    <w:p w14:paraId="2648BD20" w14:textId="77777777" w:rsidR="00BE7B8A" w:rsidRDefault="00BE7B8A"/>
  </w:endnote>
  <w:endnote w:type="continuationSeparator" w:id="0">
    <w:p w14:paraId="449A5A43" w14:textId="77777777" w:rsidR="0009450D" w:rsidRDefault="0009450D" w:rsidP="00E61EFE">
      <w:r>
        <w:continuationSeparator/>
      </w:r>
    </w:p>
    <w:p w14:paraId="4E2FBF98" w14:textId="77777777" w:rsidR="00BE7B8A" w:rsidRDefault="00BE7B8A"/>
  </w:endnote>
  <w:endnote w:type="continuationNotice" w:id="1">
    <w:p w14:paraId="4F74D92B" w14:textId="77777777" w:rsidR="0009450D" w:rsidRDefault="0009450D"/>
    <w:p w14:paraId="1198244C" w14:textId="77777777" w:rsidR="00BE7B8A" w:rsidRDefault="00BE7B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D18B3" w14:textId="18D66324" w:rsidR="00352991" w:rsidRPr="00AB50CB" w:rsidRDefault="00D843F6">
    <w:pPr>
      <w:jc w:val="right"/>
      <w:rPr>
        <w:rStyle w:val="DLS05TekstTabelaZnak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2CD1447" wp14:editId="5CAB738D">
          <wp:simplePos x="0" y="0"/>
          <wp:positionH relativeFrom="column">
            <wp:posOffset>2715410</wp:posOffset>
          </wp:positionH>
          <wp:positionV relativeFrom="paragraph">
            <wp:posOffset>-134675</wp:posOffset>
          </wp:positionV>
          <wp:extent cx="581411" cy="304897"/>
          <wp:effectExtent l="0" t="0" r="9525" b="0"/>
          <wp:wrapNone/>
          <wp:docPr id="694667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411" cy="304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649828897"/>
        <w:docPartObj>
          <w:docPartGallery w:val="Page Numbers (Bottom of Page)"/>
          <w:docPartUnique/>
        </w:docPartObj>
      </w:sdtPr>
      <w:sdtEndPr>
        <w:rPr>
          <w:rStyle w:val="DLS05TekstTabelaZnak"/>
          <w:rFonts w:ascii="Calibri" w:hAnsi="Calibri"/>
          <w:sz w:val="20"/>
        </w:rPr>
      </w:sdtEndPr>
      <w:sdtContent>
        <w:r w:rsidR="00352991" w:rsidRPr="00AB50CB">
          <w:rPr>
            <w:rStyle w:val="DLS05TekstTabelaZnak"/>
          </w:rPr>
          <w:fldChar w:fldCharType="begin"/>
        </w:r>
        <w:r w:rsidR="00352991" w:rsidRPr="00AB50CB">
          <w:rPr>
            <w:rStyle w:val="DLS05TekstTabelaZnak"/>
          </w:rPr>
          <w:instrText>PAGE   \* MERGEFORMAT</w:instrText>
        </w:r>
        <w:r w:rsidR="00352991" w:rsidRPr="00AB50CB">
          <w:rPr>
            <w:rStyle w:val="DLS05TekstTabelaZnak"/>
          </w:rPr>
          <w:fldChar w:fldCharType="separate"/>
        </w:r>
        <w:r w:rsidR="00352991" w:rsidRPr="00AB50CB">
          <w:rPr>
            <w:rStyle w:val="DLS05TekstTabelaZnak"/>
          </w:rPr>
          <w:t>2</w:t>
        </w:r>
        <w:r w:rsidR="00352991" w:rsidRPr="00AB50CB">
          <w:rPr>
            <w:rStyle w:val="DLS05TekstTabelaZnak"/>
          </w:rPr>
          <w:fldChar w:fldCharType="end"/>
        </w:r>
      </w:sdtContent>
    </w:sdt>
  </w:p>
  <w:p w14:paraId="6CFBA589" w14:textId="13D38450" w:rsidR="009852DE" w:rsidRDefault="009852DE" w:rsidP="00E61EFE"/>
  <w:p w14:paraId="3212D0A9" w14:textId="77777777" w:rsidR="00BE7B8A" w:rsidRDefault="00BE7B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8FC12" w14:textId="77777777" w:rsidR="0009450D" w:rsidRDefault="0009450D" w:rsidP="00E61EFE">
      <w:r>
        <w:separator/>
      </w:r>
    </w:p>
    <w:p w14:paraId="1866BA70" w14:textId="77777777" w:rsidR="00BE7B8A" w:rsidRDefault="00BE7B8A"/>
  </w:footnote>
  <w:footnote w:type="continuationSeparator" w:id="0">
    <w:p w14:paraId="01FAC42C" w14:textId="77777777" w:rsidR="0009450D" w:rsidRDefault="0009450D" w:rsidP="00E61EFE">
      <w:r>
        <w:continuationSeparator/>
      </w:r>
    </w:p>
    <w:p w14:paraId="5D9E70E5" w14:textId="77777777" w:rsidR="00BE7B8A" w:rsidRDefault="00BE7B8A"/>
  </w:footnote>
  <w:footnote w:type="continuationNotice" w:id="1">
    <w:p w14:paraId="395F349D" w14:textId="77777777" w:rsidR="0009450D" w:rsidRDefault="0009450D"/>
    <w:p w14:paraId="40CFF097" w14:textId="77777777" w:rsidR="00BE7B8A" w:rsidRDefault="00BE7B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BC4BAA"/>
    <w:multiLevelType w:val="hybridMultilevel"/>
    <w:tmpl w:val="646E5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16476"/>
    <w:multiLevelType w:val="hybridMultilevel"/>
    <w:tmpl w:val="99CE0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25D29"/>
    <w:multiLevelType w:val="hybridMultilevel"/>
    <w:tmpl w:val="6700F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E12C8"/>
    <w:multiLevelType w:val="hybridMultilevel"/>
    <w:tmpl w:val="47501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A0E3F"/>
    <w:multiLevelType w:val="hybridMultilevel"/>
    <w:tmpl w:val="53F09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25E53"/>
    <w:multiLevelType w:val="hybridMultilevel"/>
    <w:tmpl w:val="A2D8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62993"/>
    <w:multiLevelType w:val="multilevel"/>
    <w:tmpl w:val="3D14BA6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b w:val="0"/>
        <w:i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8864ACD"/>
    <w:multiLevelType w:val="hybridMultilevel"/>
    <w:tmpl w:val="9968B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5745D"/>
    <w:multiLevelType w:val="hybridMultilevel"/>
    <w:tmpl w:val="3CB2F51C"/>
    <w:lvl w:ilvl="0" w:tplc="A1386A6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42D66"/>
    <w:multiLevelType w:val="hybridMultilevel"/>
    <w:tmpl w:val="06E87220"/>
    <w:lvl w:ilvl="0" w:tplc="3DD47D8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82E31"/>
    <w:multiLevelType w:val="hybridMultilevel"/>
    <w:tmpl w:val="2D22B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A1DB2"/>
    <w:multiLevelType w:val="hybridMultilevel"/>
    <w:tmpl w:val="C2C6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207AA"/>
    <w:multiLevelType w:val="hybridMultilevel"/>
    <w:tmpl w:val="6E842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45E8F"/>
    <w:multiLevelType w:val="hybridMultilevel"/>
    <w:tmpl w:val="A0846448"/>
    <w:name w:val="Lista numerowana 28"/>
    <w:lvl w:ilvl="0" w:tplc="73A04890">
      <w:start w:val="1"/>
      <w:numFmt w:val="decimal"/>
      <w:lvlText w:val="%1."/>
      <w:lvlJc w:val="left"/>
      <w:pPr>
        <w:ind w:left="360" w:firstLine="0"/>
      </w:pPr>
    </w:lvl>
    <w:lvl w:ilvl="1" w:tplc="4B8CC7D4">
      <w:start w:val="1"/>
      <w:numFmt w:val="lowerLetter"/>
      <w:lvlText w:val="%2."/>
      <w:lvlJc w:val="left"/>
      <w:pPr>
        <w:ind w:left="1080" w:firstLine="0"/>
      </w:pPr>
    </w:lvl>
    <w:lvl w:ilvl="2" w:tplc="CCCC2C3C">
      <w:start w:val="1"/>
      <w:numFmt w:val="lowerRoman"/>
      <w:lvlText w:val="%3."/>
      <w:lvlJc w:val="right"/>
      <w:pPr>
        <w:ind w:left="1980" w:firstLine="0"/>
      </w:pPr>
    </w:lvl>
    <w:lvl w:ilvl="3" w:tplc="47A26E8C">
      <w:start w:val="1"/>
      <w:numFmt w:val="decimal"/>
      <w:lvlText w:val="%4."/>
      <w:lvlJc w:val="left"/>
      <w:pPr>
        <w:ind w:left="2520" w:firstLine="0"/>
      </w:pPr>
    </w:lvl>
    <w:lvl w:ilvl="4" w:tplc="5A6C7094">
      <w:start w:val="1"/>
      <w:numFmt w:val="lowerLetter"/>
      <w:lvlText w:val="%5."/>
      <w:lvlJc w:val="left"/>
      <w:pPr>
        <w:ind w:left="3240" w:firstLine="0"/>
      </w:pPr>
    </w:lvl>
    <w:lvl w:ilvl="5" w:tplc="4B6AB330">
      <w:start w:val="1"/>
      <w:numFmt w:val="lowerRoman"/>
      <w:lvlText w:val="%6."/>
      <w:lvlJc w:val="right"/>
      <w:pPr>
        <w:ind w:left="4140" w:firstLine="0"/>
      </w:pPr>
    </w:lvl>
    <w:lvl w:ilvl="6" w:tplc="A63CC478">
      <w:start w:val="1"/>
      <w:numFmt w:val="decimal"/>
      <w:lvlText w:val="%7."/>
      <w:lvlJc w:val="left"/>
      <w:pPr>
        <w:ind w:left="4680" w:firstLine="0"/>
      </w:pPr>
    </w:lvl>
    <w:lvl w:ilvl="7" w:tplc="C52CDC6E">
      <w:start w:val="1"/>
      <w:numFmt w:val="lowerLetter"/>
      <w:lvlText w:val="%8."/>
      <w:lvlJc w:val="left"/>
      <w:pPr>
        <w:ind w:left="5400" w:firstLine="0"/>
      </w:pPr>
    </w:lvl>
    <w:lvl w:ilvl="8" w:tplc="E370DA26">
      <w:start w:val="1"/>
      <w:numFmt w:val="lowerRoman"/>
      <w:lvlText w:val="%9."/>
      <w:lvlJc w:val="right"/>
      <w:pPr>
        <w:ind w:left="6300" w:firstLine="0"/>
      </w:pPr>
    </w:lvl>
  </w:abstractNum>
  <w:abstractNum w:abstractNumId="17" w15:restartNumberingAfterBreak="0">
    <w:nsid w:val="43D75A59"/>
    <w:multiLevelType w:val="hybridMultilevel"/>
    <w:tmpl w:val="16728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14FC1"/>
    <w:multiLevelType w:val="hybridMultilevel"/>
    <w:tmpl w:val="C2ACC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337AA"/>
    <w:multiLevelType w:val="hybridMultilevel"/>
    <w:tmpl w:val="6E46D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024D2"/>
    <w:multiLevelType w:val="hybridMultilevel"/>
    <w:tmpl w:val="6BE00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4C35"/>
    <w:multiLevelType w:val="hybridMultilevel"/>
    <w:tmpl w:val="C3C86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512CE"/>
    <w:multiLevelType w:val="hybridMultilevel"/>
    <w:tmpl w:val="2584C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C0963"/>
    <w:multiLevelType w:val="hybridMultilevel"/>
    <w:tmpl w:val="4CBC3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F801AE"/>
    <w:multiLevelType w:val="hybridMultilevel"/>
    <w:tmpl w:val="2702BAD2"/>
    <w:lvl w:ilvl="0" w:tplc="A1386A6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C311B"/>
    <w:multiLevelType w:val="multilevel"/>
    <w:tmpl w:val="79BA3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3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221510"/>
    <w:multiLevelType w:val="hybridMultilevel"/>
    <w:tmpl w:val="84042E90"/>
    <w:lvl w:ilvl="0" w:tplc="A1386A6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54349"/>
    <w:multiLevelType w:val="multilevel"/>
    <w:tmpl w:val="CC624F76"/>
    <w:lvl w:ilvl="0">
      <w:start w:val="1"/>
      <w:numFmt w:val="decimal"/>
      <w:pStyle w:val="DLS01Nagwek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LS02Nagwek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DLS03Nagwek3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97E108F"/>
    <w:multiLevelType w:val="hybridMultilevel"/>
    <w:tmpl w:val="ADF664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83FB0"/>
    <w:multiLevelType w:val="hybridMultilevel"/>
    <w:tmpl w:val="0F8A7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0F4098"/>
    <w:multiLevelType w:val="hybridMultilevel"/>
    <w:tmpl w:val="9110A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E07EE"/>
    <w:multiLevelType w:val="hybridMultilevel"/>
    <w:tmpl w:val="ADF66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46A58"/>
    <w:multiLevelType w:val="hybridMultilevel"/>
    <w:tmpl w:val="10D40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53BB6"/>
    <w:multiLevelType w:val="hybridMultilevel"/>
    <w:tmpl w:val="F98AE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04034"/>
    <w:multiLevelType w:val="hybridMultilevel"/>
    <w:tmpl w:val="9F089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D6407"/>
    <w:multiLevelType w:val="hybridMultilevel"/>
    <w:tmpl w:val="76643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D36C8"/>
    <w:multiLevelType w:val="hybridMultilevel"/>
    <w:tmpl w:val="B15CC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E3452B"/>
    <w:multiLevelType w:val="hybridMultilevel"/>
    <w:tmpl w:val="6FC6A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806842"/>
    <w:multiLevelType w:val="hybridMultilevel"/>
    <w:tmpl w:val="F80A3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874FE"/>
    <w:multiLevelType w:val="hybridMultilevel"/>
    <w:tmpl w:val="86803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DA4B26"/>
    <w:multiLevelType w:val="hybridMultilevel"/>
    <w:tmpl w:val="9BF23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4B3EB3"/>
    <w:multiLevelType w:val="hybridMultilevel"/>
    <w:tmpl w:val="C1B253DA"/>
    <w:lvl w:ilvl="0" w:tplc="A1386A6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6F3168"/>
    <w:multiLevelType w:val="hybridMultilevel"/>
    <w:tmpl w:val="251CE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152640">
    <w:abstractNumId w:val="9"/>
  </w:num>
  <w:num w:numId="2" w16cid:durableId="1893611211">
    <w:abstractNumId w:val="27"/>
  </w:num>
  <w:num w:numId="3" w16cid:durableId="549918570">
    <w:abstractNumId w:val="37"/>
  </w:num>
  <w:num w:numId="4" w16cid:durableId="1296838947">
    <w:abstractNumId w:val="23"/>
  </w:num>
  <w:num w:numId="5" w16cid:durableId="454562088">
    <w:abstractNumId w:val="22"/>
  </w:num>
  <w:num w:numId="6" w16cid:durableId="1410931936">
    <w:abstractNumId w:val="3"/>
  </w:num>
  <w:num w:numId="7" w16cid:durableId="1643999772">
    <w:abstractNumId w:val="36"/>
  </w:num>
  <w:num w:numId="8" w16cid:durableId="1170869640">
    <w:abstractNumId w:val="17"/>
  </w:num>
  <w:num w:numId="9" w16cid:durableId="64379780">
    <w:abstractNumId w:val="5"/>
  </w:num>
  <w:num w:numId="10" w16cid:durableId="398602161">
    <w:abstractNumId w:val="31"/>
  </w:num>
  <w:num w:numId="11" w16cid:durableId="306008697">
    <w:abstractNumId w:val="20"/>
  </w:num>
  <w:num w:numId="12" w16cid:durableId="1932617691">
    <w:abstractNumId w:val="8"/>
  </w:num>
  <w:num w:numId="13" w16cid:durableId="958561494">
    <w:abstractNumId w:val="40"/>
  </w:num>
  <w:num w:numId="14" w16cid:durableId="97220301">
    <w:abstractNumId w:val="32"/>
  </w:num>
  <w:num w:numId="15" w16cid:durableId="732855336">
    <w:abstractNumId w:val="25"/>
  </w:num>
  <w:num w:numId="16" w16cid:durableId="201015856">
    <w:abstractNumId w:val="11"/>
  </w:num>
  <w:num w:numId="17" w16cid:durableId="937908068">
    <w:abstractNumId w:val="24"/>
  </w:num>
  <w:num w:numId="18" w16cid:durableId="1438213715">
    <w:abstractNumId w:val="26"/>
  </w:num>
  <w:num w:numId="19" w16cid:durableId="878473176">
    <w:abstractNumId w:val="41"/>
  </w:num>
  <w:num w:numId="20" w16cid:durableId="1574579953">
    <w:abstractNumId w:val="6"/>
  </w:num>
  <w:num w:numId="21" w16cid:durableId="339233362">
    <w:abstractNumId w:val="42"/>
  </w:num>
  <w:num w:numId="22" w16cid:durableId="1012101753">
    <w:abstractNumId w:val="33"/>
  </w:num>
  <w:num w:numId="23" w16cid:durableId="986936864">
    <w:abstractNumId w:val="38"/>
  </w:num>
  <w:num w:numId="24" w16cid:durableId="870068241">
    <w:abstractNumId w:val="13"/>
  </w:num>
  <w:num w:numId="25" w16cid:durableId="1712224492">
    <w:abstractNumId w:val="21"/>
  </w:num>
  <w:num w:numId="26" w16cid:durableId="205993282">
    <w:abstractNumId w:val="30"/>
  </w:num>
  <w:num w:numId="27" w16cid:durableId="1002703531">
    <w:abstractNumId w:val="35"/>
  </w:num>
  <w:num w:numId="28" w16cid:durableId="1940016152">
    <w:abstractNumId w:val="39"/>
  </w:num>
  <w:num w:numId="29" w16cid:durableId="1000623373">
    <w:abstractNumId w:val="15"/>
  </w:num>
  <w:num w:numId="30" w16cid:durableId="1316685808">
    <w:abstractNumId w:val="12"/>
  </w:num>
  <w:num w:numId="31" w16cid:durableId="210923498">
    <w:abstractNumId w:val="18"/>
  </w:num>
  <w:num w:numId="32" w16cid:durableId="780147544">
    <w:abstractNumId w:val="14"/>
  </w:num>
  <w:num w:numId="33" w16cid:durableId="1756898092">
    <w:abstractNumId w:val="4"/>
  </w:num>
  <w:num w:numId="34" w16cid:durableId="633028801">
    <w:abstractNumId w:val="29"/>
  </w:num>
  <w:num w:numId="35" w16cid:durableId="1376151918">
    <w:abstractNumId w:val="34"/>
  </w:num>
  <w:num w:numId="36" w16cid:durableId="244727702">
    <w:abstractNumId w:val="10"/>
  </w:num>
  <w:num w:numId="37" w16cid:durableId="69470772">
    <w:abstractNumId w:val="7"/>
  </w:num>
  <w:num w:numId="38" w16cid:durableId="1961065724">
    <w:abstractNumId w:val="28"/>
  </w:num>
  <w:num w:numId="39" w16cid:durableId="1494224920">
    <w:abstractNumId w:val="19"/>
  </w:num>
  <w:num w:numId="40" w16cid:durableId="1284924361">
    <w:abstractNumId w:val="16"/>
  </w:num>
  <w:num w:numId="41" w16cid:durableId="12153860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59"/>
    <w:rsid w:val="0000005D"/>
    <w:rsid w:val="0000006F"/>
    <w:rsid w:val="000000A9"/>
    <w:rsid w:val="000003DE"/>
    <w:rsid w:val="00000B0F"/>
    <w:rsid w:val="0000119F"/>
    <w:rsid w:val="000011BD"/>
    <w:rsid w:val="0000162D"/>
    <w:rsid w:val="00002705"/>
    <w:rsid w:val="0000327C"/>
    <w:rsid w:val="00003F02"/>
    <w:rsid w:val="00005728"/>
    <w:rsid w:val="00006002"/>
    <w:rsid w:val="0000701D"/>
    <w:rsid w:val="000077B5"/>
    <w:rsid w:val="00010CB3"/>
    <w:rsid w:val="00010CE4"/>
    <w:rsid w:val="0001233E"/>
    <w:rsid w:val="00012B0F"/>
    <w:rsid w:val="00013233"/>
    <w:rsid w:val="0001325D"/>
    <w:rsid w:val="00013B8E"/>
    <w:rsid w:val="00014BAF"/>
    <w:rsid w:val="000156A4"/>
    <w:rsid w:val="00015C0A"/>
    <w:rsid w:val="00016E1A"/>
    <w:rsid w:val="000208D3"/>
    <w:rsid w:val="00020CAB"/>
    <w:rsid w:val="00020F53"/>
    <w:rsid w:val="000215D9"/>
    <w:rsid w:val="00021B20"/>
    <w:rsid w:val="00022ADE"/>
    <w:rsid w:val="0002320F"/>
    <w:rsid w:val="00023588"/>
    <w:rsid w:val="00023FFF"/>
    <w:rsid w:val="00025387"/>
    <w:rsid w:val="00026F20"/>
    <w:rsid w:val="000302B9"/>
    <w:rsid w:val="000305ED"/>
    <w:rsid w:val="000306BA"/>
    <w:rsid w:val="00032714"/>
    <w:rsid w:val="00032B09"/>
    <w:rsid w:val="00033D2E"/>
    <w:rsid w:val="00034957"/>
    <w:rsid w:val="00034ACF"/>
    <w:rsid w:val="00034B2C"/>
    <w:rsid w:val="00034D4F"/>
    <w:rsid w:val="000354AD"/>
    <w:rsid w:val="00035552"/>
    <w:rsid w:val="000356C9"/>
    <w:rsid w:val="00035CB1"/>
    <w:rsid w:val="00035EE4"/>
    <w:rsid w:val="00036202"/>
    <w:rsid w:val="0003636B"/>
    <w:rsid w:val="00037823"/>
    <w:rsid w:val="00040603"/>
    <w:rsid w:val="00040CA0"/>
    <w:rsid w:val="00040E7C"/>
    <w:rsid w:val="00041E45"/>
    <w:rsid w:val="000427F4"/>
    <w:rsid w:val="00043150"/>
    <w:rsid w:val="00043321"/>
    <w:rsid w:val="00044B67"/>
    <w:rsid w:val="00045D3E"/>
    <w:rsid w:val="000467F5"/>
    <w:rsid w:val="00047ED7"/>
    <w:rsid w:val="000503B1"/>
    <w:rsid w:val="00050D08"/>
    <w:rsid w:val="000518F3"/>
    <w:rsid w:val="000521B1"/>
    <w:rsid w:val="000525E3"/>
    <w:rsid w:val="00053918"/>
    <w:rsid w:val="00054B79"/>
    <w:rsid w:val="00054D0F"/>
    <w:rsid w:val="000555D9"/>
    <w:rsid w:val="00055628"/>
    <w:rsid w:val="00055E95"/>
    <w:rsid w:val="000561B8"/>
    <w:rsid w:val="00056A3F"/>
    <w:rsid w:val="00057006"/>
    <w:rsid w:val="00057824"/>
    <w:rsid w:val="00060386"/>
    <w:rsid w:val="0006040C"/>
    <w:rsid w:val="00060499"/>
    <w:rsid w:val="000610D1"/>
    <w:rsid w:val="00061F38"/>
    <w:rsid w:val="000629FA"/>
    <w:rsid w:val="00062EE8"/>
    <w:rsid w:val="000630B9"/>
    <w:rsid w:val="00063294"/>
    <w:rsid w:val="00064642"/>
    <w:rsid w:val="000663CC"/>
    <w:rsid w:val="00067117"/>
    <w:rsid w:val="00071FAC"/>
    <w:rsid w:val="00072A30"/>
    <w:rsid w:val="00073239"/>
    <w:rsid w:val="000739B6"/>
    <w:rsid w:val="000743FE"/>
    <w:rsid w:val="00074A48"/>
    <w:rsid w:val="000772FC"/>
    <w:rsid w:val="000773BD"/>
    <w:rsid w:val="000831D7"/>
    <w:rsid w:val="00085271"/>
    <w:rsid w:val="000856F4"/>
    <w:rsid w:val="00085D7D"/>
    <w:rsid w:val="00086CDD"/>
    <w:rsid w:val="00086EA1"/>
    <w:rsid w:val="000902BD"/>
    <w:rsid w:val="00090C33"/>
    <w:rsid w:val="0009450D"/>
    <w:rsid w:val="00095533"/>
    <w:rsid w:val="00096A32"/>
    <w:rsid w:val="00097B20"/>
    <w:rsid w:val="000A1C9F"/>
    <w:rsid w:val="000A2EC3"/>
    <w:rsid w:val="000A2F24"/>
    <w:rsid w:val="000A3A26"/>
    <w:rsid w:val="000A4EEF"/>
    <w:rsid w:val="000A56FA"/>
    <w:rsid w:val="000A5A93"/>
    <w:rsid w:val="000A61A9"/>
    <w:rsid w:val="000A679D"/>
    <w:rsid w:val="000A6E36"/>
    <w:rsid w:val="000A7054"/>
    <w:rsid w:val="000A7ED7"/>
    <w:rsid w:val="000B30A3"/>
    <w:rsid w:val="000B3FA2"/>
    <w:rsid w:val="000B407A"/>
    <w:rsid w:val="000B4165"/>
    <w:rsid w:val="000B4D5F"/>
    <w:rsid w:val="000B4F7C"/>
    <w:rsid w:val="000B583C"/>
    <w:rsid w:val="000B5876"/>
    <w:rsid w:val="000C20D3"/>
    <w:rsid w:val="000C289B"/>
    <w:rsid w:val="000C2DC9"/>
    <w:rsid w:val="000C39B2"/>
    <w:rsid w:val="000C515E"/>
    <w:rsid w:val="000C5C06"/>
    <w:rsid w:val="000C5E01"/>
    <w:rsid w:val="000C5EAE"/>
    <w:rsid w:val="000C6072"/>
    <w:rsid w:val="000C617A"/>
    <w:rsid w:val="000C6E71"/>
    <w:rsid w:val="000C6F1A"/>
    <w:rsid w:val="000D02CB"/>
    <w:rsid w:val="000D06B7"/>
    <w:rsid w:val="000D3141"/>
    <w:rsid w:val="000D34F2"/>
    <w:rsid w:val="000D3AF8"/>
    <w:rsid w:val="000D3FFC"/>
    <w:rsid w:val="000D5889"/>
    <w:rsid w:val="000D5976"/>
    <w:rsid w:val="000D61DD"/>
    <w:rsid w:val="000D667D"/>
    <w:rsid w:val="000D6D98"/>
    <w:rsid w:val="000D6FAF"/>
    <w:rsid w:val="000E03A9"/>
    <w:rsid w:val="000E0E6D"/>
    <w:rsid w:val="000E1153"/>
    <w:rsid w:val="000E132A"/>
    <w:rsid w:val="000E1845"/>
    <w:rsid w:val="000E24AA"/>
    <w:rsid w:val="000E321D"/>
    <w:rsid w:val="000E3B7B"/>
    <w:rsid w:val="000E3D89"/>
    <w:rsid w:val="000E4600"/>
    <w:rsid w:val="000E4F3D"/>
    <w:rsid w:val="000E6208"/>
    <w:rsid w:val="000E6F8E"/>
    <w:rsid w:val="000E735A"/>
    <w:rsid w:val="000E77F1"/>
    <w:rsid w:val="000F0D21"/>
    <w:rsid w:val="000F1475"/>
    <w:rsid w:val="000F1B97"/>
    <w:rsid w:val="000F2241"/>
    <w:rsid w:val="000F36B4"/>
    <w:rsid w:val="000F3E00"/>
    <w:rsid w:val="000F5117"/>
    <w:rsid w:val="000F603F"/>
    <w:rsid w:val="000F6E23"/>
    <w:rsid w:val="000F6F69"/>
    <w:rsid w:val="000F7AE6"/>
    <w:rsid w:val="00100DD0"/>
    <w:rsid w:val="00100F01"/>
    <w:rsid w:val="00101BD8"/>
    <w:rsid w:val="00101DE9"/>
    <w:rsid w:val="0010229E"/>
    <w:rsid w:val="001027A9"/>
    <w:rsid w:val="0010379F"/>
    <w:rsid w:val="00104765"/>
    <w:rsid w:val="001047BC"/>
    <w:rsid w:val="00104E5F"/>
    <w:rsid w:val="001059D9"/>
    <w:rsid w:val="00105F67"/>
    <w:rsid w:val="00106319"/>
    <w:rsid w:val="00106BFF"/>
    <w:rsid w:val="00107133"/>
    <w:rsid w:val="00110A75"/>
    <w:rsid w:val="00112ADC"/>
    <w:rsid w:val="0011353E"/>
    <w:rsid w:val="001145EB"/>
    <w:rsid w:val="0011470B"/>
    <w:rsid w:val="00114A44"/>
    <w:rsid w:val="00114A58"/>
    <w:rsid w:val="00115148"/>
    <w:rsid w:val="00115D1A"/>
    <w:rsid w:val="0011649D"/>
    <w:rsid w:val="00116C2C"/>
    <w:rsid w:val="0011753A"/>
    <w:rsid w:val="0012055F"/>
    <w:rsid w:val="001206CE"/>
    <w:rsid w:val="00121733"/>
    <w:rsid w:val="00121FB1"/>
    <w:rsid w:val="0012231D"/>
    <w:rsid w:val="00122A56"/>
    <w:rsid w:val="00122C18"/>
    <w:rsid w:val="0012319F"/>
    <w:rsid w:val="00123F10"/>
    <w:rsid w:val="001245B0"/>
    <w:rsid w:val="001247E2"/>
    <w:rsid w:val="00126367"/>
    <w:rsid w:val="00126C09"/>
    <w:rsid w:val="001274AA"/>
    <w:rsid w:val="0013059C"/>
    <w:rsid w:val="00130F1C"/>
    <w:rsid w:val="001328C3"/>
    <w:rsid w:val="00132DE5"/>
    <w:rsid w:val="00133D53"/>
    <w:rsid w:val="00133E82"/>
    <w:rsid w:val="00133ED7"/>
    <w:rsid w:val="00134325"/>
    <w:rsid w:val="001345F9"/>
    <w:rsid w:val="001347E6"/>
    <w:rsid w:val="00136764"/>
    <w:rsid w:val="00136E9C"/>
    <w:rsid w:val="001372BD"/>
    <w:rsid w:val="0013730E"/>
    <w:rsid w:val="001377E9"/>
    <w:rsid w:val="001378E7"/>
    <w:rsid w:val="001407FE"/>
    <w:rsid w:val="00140C8D"/>
    <w:rsid w:val="001415AE"/>
    <w:rsid w:val="001417DA"/>
    <w:rsid w:val="00142E69"/>
    <w:rsid w:val="00143B6E"/>
    <w:rsid w:val="0014437F"/>
    <w:rsid w:val="0014555C"/>
    <w:rsid w:val="00145E53"/>
    <w:rsid w:val="00146559"/>
    <w:rsid w:val="00146BEA"/>
    <w:rsid w:val="00146C7D"/>
    <w:rsid w:val="00146DC3"/>
    <w:rsid w:val="00146E41"/>
    <w:rsid w:val="00151068"/>
    <w:rsid w:val="001519C1"/>
    <w:rsid w:val="00152890"/>
    <w:rsid w:val="00152E06"/>
    <w:rsid w:val="00153C22"/>
    <w:rsid w:val="00155194"/>
    <w:rsid w:val="001551F1"/>
    <w:rsid w:val="00156936"/>
    <w:rsid w:val="00160B4F"/>
    <w:rsid w:val="001613CA"/>
    <w:rsid w:val="00161979"/>
    <w:rsid w:val="001632D4"/>
    <w:rsid w:val="00163BDA"/>
    <w:rsid w:val="001660DC"/>
    <w:rsid w:val="00166890"/>
    <w:rsid w:val="0016739E"/>
    <w:rsid w:val="00167F12"/>
    <w:rsid w:val="001710C7"/>
    <w:rsid w:val="0017259A"/>
    <w:rsid w:val="00172C86"/>
    <w:rsid w:val="00173C5A"/>
    <w:rsid w:val="00174033"/>
    <w:rsid w:val="00175412"/>
    <w:rsid w:val="00175F06"/>
    <w:rsid w:val="00175FAD"/>
    <w:rsid w:val="00175FF4"/>
    <w:rsid w:val="0017609E"/>
    <w:rsid w:val="00176136"/>
    <w:rsid w:val="00180514"/>
    <w:rsid w:val="0018075F"/>
    <w:rsid w:val="00182041"/>
    <w:rsid w:val="001827D2"/>
    <w:rsid w:val="00182A08"/>
    <w:rsid w:val="00182BDF"/>
    <w:rsid w:val="00183B02"/>
    <w:rsid w:val="001844D4"/>
    <w:rsid w:val="00184B20"/>
    <w:rsid w:val="001856E2"/>
    <w:rsid w:val="00186343"/>
    <w:rsid w:val="00186614"/>
    <w:rsid w:val="00186E2E"/>
    <w:rsid w:val="00187B16"/>
    <w:rsid w:val="001906A5"/>
    <w:rsid w:val="001917BB"/>
    <w:rsid w:val="00192171"/>
    <w:rsid w:val="00193393"/>
    <w:rsid w:val="00193788"/>
    <w:rsid w:val="00193D36"/>
    <w:rsid w:val="00193FAD"/>
    <w:rsid w:val="00194D60"/>
    <w:rsid w:val="001952FD"/>
    <w:rsid w:val="0019573F"/>
    <w:rsid w:val="001957A6"/>
    <w:rsid w:val="00195DEE"/>
    <w:rsid w:val="00195EE4"/>
    <w:rsid w:val="00195F3D"/>
    <w:rsid w:val="001962EB"/>
    <w:rsid w:val="00196766"/>
    <w:rsid w:val="00196A49"/>
    <w:rsid w:val="001A0CAD"/>
    <w:rsid w:val="001A131B"/>
    <w:rsid w:val="001A1A4D"/>
    <w:rsid w:val="001A29F3"/>
    <w:rsid w:val="001A2D86"/>
    <w:rsid w:val="001A35AF"/>
    <w:rsid w:val="001A3F5E"/>
    <w:rsid w:val="001A428D"/>
    <w:rsid w:val="001A51FB"/>
    <w:rsid w:val="001A615E"/>
    <w:rsid w:val="001A6AC8"/>
    <w:rsid w:val="001A6DAC"/>
    <w:rsid w:val="001A7089"/>
    <w:rsid w:val="001B0FC5"/>
    <w:rsid w:val="001B12A7"/>
    <w:rsid w:val="001B12B0"/>
    <w:rsid w:val="001B1870"/>
    <w:rsid w:val="001B1946"/>
    <w:rsid w:val="001B1AD3"/>
    <w:rsid w:val="001B24D9"/>
    <w:rsid w:val="001B253B"/>
    <w:rsid w:val="001B3452"/>
    <w:rsid w:val="001B35D5"/>
    <w:rsid w:val="001B42D1"/>
    <w:rsid w:val="001B4E70"/>
    <w:rsid w:val="001B4F93"/>
    <w:rsid w:val="001B6195"/>
    <w:rsid w:val="001B6453"/>
    <w:rsid w:val="001B7384"/>
    <w:rsid w:val="001B7E4C"/>
    <w:rsid w:val="001C01BD"/>
    <w:rsid w:val="001C1344"/>
    <w:rsid w:val="001C1876"/>
    <w:rsid w:val="001C2285"/>
    <w:rsid w:val="001C229E"/>
    <w:rsid w:val="001C2997"/>
    <w:rsid w:val="001C3057"/>
    <w:rsid w:val="001C4B7F"/>
    <w:rsid w:val="001C50C5"/>
    <w:rsid w:val="001C53F5"/>
    <w:rsid w:val="001C56BE"/>
    <w:rsid w:val="001C5BB5"/>
    <w:rsid w:val="001C5CC8"/>
    <w:rsid w:val="001C6B1E"/>
    <w:rsid w:val="001D0CA6"/>
    <w:rsid w:val="001D15FC"/>
    <w:rsid w:val="001D1D31"/>
    <w:rsid w:val="001D1E72"/>
    <w:rsid w:val="001D4184"/>
    <w:rsid w:val="001D56AF"/>
    <w:rsid w:val="001D5C63"/>
    <w:rsid w:val="001D6BA5"/>
    <w:rsid w:val="001D7018"/>
    <w:rsid w:val="001E012F"/>
    <w:rsid w:val="001E0662"/>
    <w:rsid w:val="001E0CAB"/>
    <w:rsid w:val="001E1396"/>
    <w:rsid w:val="001E1B0F"/>
    <w:rsid w:val="001E21E6"/>
    <w:rsid w:val="001E2847"/>
    <w:rsid w:val="001E4D9E"/>
    <w:rsid w:val="001E5479"/>
    <w:rsid w:val="001E702E"/>
    <w:rsid w:val="001E7D35"/>
    <w:rsid w:val="001F058B"/>
    <w:rsid w:val="001F0984"/>
    <w:rsid w:val="001F0B3A"/>
    <w:rsid w:val="001F0DCE"/>
    <w:rsid w:val="001F0FF5"/>
    <w:rsid w:val="001F1037"/>
    <w:rsid w:val="001F11AB"/>
    <w:rsid w:val="001F1964"/>
    <w:rsid w:val="001F29FB"/>
    <w:rsid w:val="001F3697"/>
    <w:rsid w:val="001F36D0"/>
    <w:rsid w:val="001F3A3A"/>
    <w:rsid w:val="001F3AFD"/>
    <w:rsid w:val="001F3D24"/>
    <w:rsid w:val="001F502D"/>
    <w:rsid w:val="001F51F2"/>
    <w:rsid w:val="001F56B8"/>
    <w:rsid w:val="001F57E8"/>
    <w:rsid w:val="001F6B9A"/>
    <w:rsid w:val="001F6D58"/>
    <w:rsid w:val="001F74B8"/>
    <w:rsid w:val="001F78ED"/>
    <w:rsid w:val="001F7B24"/>
    <w:rsid w:val="001F7FD4"/>
    <w:rsid w:val="00203E0B"/>
    <w:rsid w:val="002046EF"/>
    <w:rsid w:val="0020595F"/>
    <w:rsid w:val="002060DB"/>
    <w:rsid w:val="002071C4"/>
    <w:rsid w:val="002071D1"/>
    <w:rsid w:val="00207F19"/>
    <w:rsid w:val="0021134D"/>
    <w:rsid w:val="00211A33"/>
    <w:rsid w:val="002123AA"/>
    <w:rsid w:val="002137B3"/>
    <w:rsid w:val="00214366"/>
    <w:rsid w:val="002145E0"/>
    <w:rsid w:val="00214E5D"/>
    <w:rsid w:val="00214FD0"/>
    <w:rsid w:val="00215023"/>
    <w:rsid w:val="00216651"/>
    <w:rsid w:val="002167FA"/>
    <w:rsid w:val="00216A52"/>
    <w:rsid w:val="00216A7E"/>
    <w:rsid w:val="00216CE9"/>
    <w:rsid w:val="002176D2"/>
    <w:rsid w:val="00221F8D"/>
    <w:rsid w:val="00222CAC"/>
    <w:rsid w:val="00223D5B"/>
    <w:rsid w:val="00223D94"/>
    <w:rsid w:val="00224B60"/>
    <w:rsid w:val="002251C3"/>
    <w:rsid w:val="00225A63"/>
    <w:rsid w:val="00226655"/>
    <w:rsid w:val="00226954"/>
    <w:rsid w:val="00227EE4"/>
    <w:rsid w:val="002302D9"/>
    <w:rsid w:val="002306B3"/>
    <w:rsid w:val="00231223"/>
    <w:rsid w:val="00232FB6"/>
    <w:rsid w:val="0023325D"/>
    <w:rsid w:val="0023330F"/>
    <w:rsid w:val="00234564"/>
    <w:rsid w:val="00234A17"/>
    <w:rsid w:val="00235057"/>
    <w:rsid w:val="00235105"/>
    <w:rsid w:val="0023530B"/>
    <w:rsid w:val="0023560D"/>
    <w:rsid w:val="00235CA9"/>
    <w:rsid w:val="00235D34"/>
    <w:rsid w:val="002360B9"/>
    <w:rsid w:val="00236703"/>
    <w:rsid w:val="002374EB"/>
    <w:rsid w:val="002375FC"/>
    <w:rsid w:val="00241897"/>
    <w:rsid w:val="00242A26"/>
    <w:rsid w:val="00244A41"/>
    <w:rsid w:val="00244C90"/>
    <w:rsid w:val="00246125"/>
    <w:rsid w:val="002467B4"/>
    <w:rsid w:val="0024693E"/>
    <w:rsid w:val="00246D4C"/>
    <w:rsid w:val="00247233"/>
    <w:rsid w:val="002474F6"/>
    <w:rsid w:val="0024B033"/>
    <w:rsid w:val="002528A3"/>
    <w:rsid w:val="002535DA"/>
    <w:rsid w:val="00253781"/>
    <w:rsid w:val="0025394B"/>
    <w:rsid w:val="00254A6A"/>
    <w:rsid w:val="0025612A"/>
    <w:rsid w:val="00256558"/>
    <w:rsid w:val="00256589"/>
    <w:rsid w:val="002567A6"/>
    <w:rsid w:val="00256AFB"/>
    <w:rsid w:val="00256C7F"/>
    <w:rsid w:val="00256FFB"/>
    <w:rsid w:val="002576F7"/>
    <w:rsid w:val="002601AA"/>
    <w:rsid w:val="0026209A"/>
    <w:rsid w:val="00262348"/>
    <w:rsid w:val="002623E9"/>
    <w:rsid w:val="00262542"/>
    <w:rsid w:val="002632CA"/>
    <w:rsid w:val="002642D7"/>
    <w:rsid w:val="00264445"/>
    <w:rsid w:val="00264B04"/>
    <w:rsid w:val="00264B1C"/>
    <w:rsid w:val="00264FE5"/>
    <w:rsid w:val="00266261"/>
    <w:rsid w:val="002663C2"/>
    <w:rsid w:val="00267A1C"/>
    <w:rsid w:val="002701F7"/>
    <w:rsid w:val="00270895"/>
    <w:rsid w:val="00271577"/>
    <w:rsid w:val="0027196B"/>
    <w:rsid w:val="00272339"/>
    <w:rsid w:val="002729A9"/>
    <w:rsid w:val="00273EB3"/>
    <w:rsid w:val="00274CDA"/>
    <w:rsid w:val="002750E9"/>
    <w:rsid w:val="0027581C"/>
    <w:rsid w:val="0027622D"/>
    <w:rsid w:val="00276488"/>
    <w:rsid w:val="00277217"/>
    <w:rsid w:val="00277578"/>
    <w:rsid w:val="00280AC8"/>
    <w:rsid w:val="002821F4"/>
    <w:rsid w:val="00282311"/>
    <w:rsid w:val="00282F06"/>
    <w:rsid w:val="00283BBD"/>
    <w:rsid w:val="00284991"/>
    <w:rsid w:val="00284A8E"/>
    <w:rsid w:val="00284D67"/>
    <w:rsid w:val="0028526C"/>
    <w:rsid w:val="002858AB"/>
    <w:rsid w:val="00286F99"/>
    <w:rsid w:val="002873BA"/>
    <w:rsid w:val="00291AA5"/>
    <w:rsid w:val="0029265B"/>
    <w:rsid w:val="00292CA2"/>
    <w:rsid w:val="0029587F"/>
    <w:rsid w:val="002A0239"/>
    <w:rsid w:val="002A0795"/>
    <w:rsid w:val="002A0D3D"/>
    <w:rsid w:val="002A0E60"/>
    <w:rsid w:val="002A0F61"/>
    <w:rsid w:val="002A1710"/>
    <w:rsid w:val="002A281D"/>
    <w:rsid w:val="002A332D"/>
    <w:rsid w:val="002A3E45"/>
    <w:rsid w:val="002A3F3D"/>
    <w:rsid w:val="002A4650"/>
    <w:rsid w:val="002A4857"/>
    <w:rsid w:val="002A59C4"/>
    <w:rsid w:val="002A60C4"/>
    <w:rsid w:val="002A6C3C"/>
    <w:rsid w:val="002A7C7F"/>
    <w:rsid w:val="002B366E"/>
    <w:rsid w:val="002B4324"/>
    <w:rsid w:val="002B4E86"/>
    <w:rsid w:val="002B4F40"/>
    <w:rsid w:val="002B7B49"/>
    <w:rsid w:val="002B7E8C"/>
    <w:rsid w:val="002C1F1D"/>
    <w:rsid w:val="002C2850"/>
    <w:rsid w:val="002C30CD"/>
    <w:rsid w:val="002C414E"/>
    <w:rsid w:val="002C46CD"/>
    <w:rsid w:val="002C49F0"/>
    <w:rsid w:val="002C4F33"/>
    <w:rsid w:val="002C54DB"/>
    <w:rsid w:val="002C57DB"/>
    <w:rsid w:val="002C5FA3"/>
    <w:rsid w:val="002C625D"/>
    <w:rsid w:val="002C73DB"/>
    <w:rsid w:val="002C7410"/>
    <w:rsid w:val="002D2F99"/>
    <w:rsid w:val="002D4AAE"/>
    <w:rsid w:val="002D4BB2"/>
    <w:rsid w:val="002D5333"/>
    <w:rsid w:val="002D5763"/>
    <w:rsid w:val="002D74DD"/>
    <w:rsid w:val="002D75A7"/>
    <w:rsid w:val="002D7776"/>
    <w:rsid w:val="002E0716"/>
    <w:rsid w:val="002E12D2"/>
    <w:rsid w:val="002E22A5"/>
    <w:rsid w:val="002E2ABB"/>
    <w:rsid w:val="002E2B5D"/>
    <w:rsid w:val="002E324A"/>
    <w:rsid w:val="002E3363"/>
    <w:rsid w:val="002E3831"/>
    <w:rsid w:val="002E4022"/>
    <w:rsid w:val="002E4139"/>
    <w:rsid w:val="002E43BB"/>
    <w:rsid w:val="002E4FE2"/>
    <w:rsid w:val="002E54F3"/>
    <w:rsid w:val="002E605D"/>
    <w:rsid w:val="002E704F"/>
    <w:rsid w:val="002E7261"/>
    <w:rsid w:val="002E785D"/>
    <w:rsid w:val="002F3A5E"/>
    <w:rsid w:val="002F4EFC"/>
    <w:rsid w:val="002F517B"/>
    <w:rsid w:val="002F52C1"/>
    <w:rsid w:val="002F57BF"/>
    <w:rsid w:val="002F60BB"/>
    <w:rsid w:val="002F6180"/>
    <w:rsid w:val="002F6186"/>
    <w:rsid w:val="002F6959"/>
    <w:rsid w:val="002F6CBF"/>
    <w:rsid w:val="003007C3"/>
    <w:rsid w:val="00300E58"/>
    <w:rsid w:val="003015E8"/>
    <w:rsid w:val="00301953"/>
    <w:rsid w:val="00302A85"/>
    <w:rsid w:val="00303653"/>
    <w:rsid w:val="003042A3"/>
    <w:rsid w:val="00304766"/>
    <w:rsid w:val="003049E8"/>
    <w:rsid w:val="00306050"/>
    <w:rsid w:val="003061F8"/>
    <w:rsid w:val="00307E6B"/>
    <w:rsid w:val="003109FD"/>
    <w:rsid w:val="00310BDA"/>
    <w:rsid w:val="00310EDA"/>
    <w:rsid w:val="003123A3"/>
    <w:rsid w:val="00312C67"/>
    <w:rsid w:val="003143AB"/>
    <w:rsid w:val="00314C32"/>
    <w:rsid w:val="00315646"/>
    <w:rsid w:val="00315814"/>
    <w:rsid w:val="003164EA"/>
    <w:rsid w:val="00317312"/>
    <w:rsid w:val="00321337"/>
    <w:rsid w:val="00321421"/>
    <w:rsid w:val="00321D14"/>
    <w:rsid w:val="00321F6D"/>
    <w:rsid w:val="00323234"/>
    <w:rsid w:val="00323DF5"/>
    <w:rsid w:val="003245FE"/>
    <w:rsid w:val="00324B18"/>
    <w:rsid w:val="0032574F"/>
    <w:rsid w:val="00325AE9"/>
    <w:rsid w:val="00326B41"/>
    <w:rsid w:val="00326F6A"/>
    <w:rsid w:val="00327598"/>
    <w:rsid w:val="00327CFD"/>
    <w:rsid w:val="0033007B"/>
    <w:rsid w:val="003301CB"/>
    <w:rsid w:val="00330783"/>
    <w:rsid w:val="00331107"/>
    <w:rsid w:val="00332453"/>
    <w:rsid w:val="003333AA"/>
    <w:rsid w:val="00334536"/>
    <w:rsid w:val="0033498C"/>
    <w:rsid w:val="003354C0"/>
    <w:rsid w:val="003363EA"/>
    <w:rsid w:val="003365B3"/>
    <w:rsid w:val="00336BD5"/>
    <w:rsid w:val="003403A8"/>
    <w:rsid w:val="0034151D"/>
    <w:rsid w:val="00342364"/>
    <w:rsid w:val="00343CA2"/>
    <w:rsid w:val="00344A28"/>
    <w:rsid w:val="00344F8B"/>
    <w:rsid w:val="0034617D"/>
    <w:rsid w:val="0034713D"/>
    <w:rsid w:val="00347E66"/>
    <w:rsid w:val="0035002D"/>
    <w:rsid w:val="003505F5"/>
    <w:rsid w:val="003526AB"/>
    <w:rsid w:val="00352991"/>
    <w:rsid w:val="003529E0"/>
    <w:rsid w:val="00352F69"/>
    <w:rsid w:val="00352F91"/>
    <w:rsid w:val="00353003"/>
    <w:rsid w:val="003537E7"/>
    <w:rsid w:val="00353A94"/>
    <w:rsid w:val="00353BE3"/>
    <w:rsid w:val="00354215"/>
    <w:rsid w:val="00354C20"/>
    <w:rsid w:val="003550AD"/>
    <w:rsid w:val="00355C1D"/>
    <w:rsid w:val="00355F1E"/>
    <w:rsid w:val="00356350"/>
    <w:rsid w:val="00356C32"/>
    <w:rsid w:val="0036005C"/>
    <w:rsid w:val="003615E5"/>
    <w:rsid w:val="003616D6"/>
    <w:rsid w:val="003623A5"/>
    <w:rsid w:val="003624EC"/>
    <w:rsid w:val="00362F48"/>
    <w:rsid w:val="0036316C"/>
    <w:rsid w:val="00363660"/>
    <w:rsid w:val="00364DB5"/>
    <w:rsid w:val="00365548"/>
    <w:rsid w:val="0036744A"/>
    <w:rsid w:val="003676E2"/>
    <w:rsid w:val="00371085"/>
    <w:rsid w:val="00371A59"/>
    <w:rsid w:val="00371EA5"/>
    <w:rsid w:val="00371EB4"/>
    <w:rsid w:val="003729D1"/>
    <w:rsid w:val="00372C55"/>
    <w:rsid w:val="00372CB1"/>
    <w:rsid w:val="003732A1"/>
    <w:rsid w:val="003750D0"/>
    <w:rsid w:val="0037569B"/>
    <w:rsid w:val="00376AFD"/>
    <w:rsid w:val="00377359"/>
    <w:rsid w:val="00377BC8"/>
    <w:rsid w:val="003806EA"/>
    <w:rsid w:val="0038073F"/>
    <w:rsid w:val="00383108"/>
    <w:rsid w:val="0038410A"/>
    <w:rsid w:val="00386056"/>
    <w:rsid w:val="00386D8A"/>
    <w:rsid w:val="003873A5"/>
    <w:rsid w:val="003874F1"/>
    <w:rsid w:val="003875CD"/>
    <w:rsid w:val="00387A3C"/>
    <w:rsid w:val="00390AEA"/>
    <w:rsid w:val="003922EC"/>
    <w:rsid w:val="0039372E"/>
    <w:rsid w:val="00394B10"/>
    <w:rsid w:val="0039747E"/>
    <w:rsid w:val="00397B28"/>
    <w:rsid w:val="003A013E"/>
    <w:rsid w:val="003A0AE4"/>
    <w:rsid w:val="003A1BA3"/>
    <w:rsid w:val="003A2885"/>
    <w:rsid w:val="003A2CDC"/>
    <w:rsid w:val="003A4256"/>
    <w:rsid w:val="003A54B7"/>
    <w:rsid w:val="003A5CAA"/>
    <w:rsid w:val="003A6740"/>
    <w:rsid w:val="003A715A"/>
    <w:rsid w:val="003A7634"/>
    <w:rsid w:val="003B092E"/>
    <w:rsid w:val="003B4898"/>
    <w:rsid w:val="003B54A7"/>
    <w:rsid w:val="003B631D"/>
    <w:rsid w:val="003B6371"/>
    <w:rsid w:val="003B63A9"/>
    <w:rsid w:val="003B69EC"/>
    <w:rsid w:val="003B7CCB"/>
    <w:rsid w:val="003C0360"/>
    <w:rsid w:val="003C097C"/>
    <w:rsid w:val="003C143E"/>
    <w:rsid w:val="003C193F"/>
    <w:rsid w:val="003C22D8"/>
    <w:rsid w:val="003C249E"/>
    <w:rsid w:val="003C2961"/>
    <w:rsid w:val="003C2F5E"/>
    <w:rsid w:val="003C431A"/>
    <w:rsid w:val="003C4C30"/>
    <w:rsid w:val="003C622D"/>
    <w:rsid w:val="003C6F03"/>
    <w:rsid w:val="003D068E"/>
    <w:rsid w:val="003D2CD5"/>
    <w:rsid w:val="003D3007"/>
    <w:rsid w:val="003D47B6"/>
    <w:rsid w:val="003D4C7D"/>
    <w:rsid w:val="003D68D2"/>
    <w:rsid w:val="003D729E"/>
    <w:rsid w:val="003D7F36"/>
    <w:rsid w:val="003E00B3"/>
    <w:rsid w:val="003E0645"/>
    <w:rsid w:val="003E07C6"/>
    <w:rsid w:val="003E2143"/>
    <w:rsid w:val="003E224A"/>
    <w:rsid w:val="003E2648"/>
    <w:rsid w:val="003E26B4"/>
    <w:rsid w:val="003E47B2"/>
    <w:rsid w:val="003E47DC"/>
    <w:rsid w:val="003E48C5"/>
    <w:rsid w:val="003E4AEC"/>
    <w:rsid w:val="003E57DA"/>
    <w:rsid w:val="003E5A48"/>
    <w:rsid w:val="003E5CBF"/>
    <w:rsid w:val="003E7A11"/>
    <w:rsid w:val="003E7AC5"/>
    <w:rsid w:val="003E7E04"/>
    <w:rsid w:val="003F010D"/>
    <w:rsid w:val="003F07E2"/>
    <w:rsid w:val="003F18D3"/>
    <w:rsid w:val="003F1A29"/>
    <w:rsid w:val="003F38CD"/>
    <w:rsid w:val="003F3A81"/>
    <w:rsid w:val="003F4018"/>
    <w:rsid w:val="003F6BDA"/>
    <w:rsid w:val="003F7B18"/>
    <w:rsid w:val="003F7B93"/>
    <w:rsid w:val="00400710"/>
    <w:rsid w:val="00401543"/>
    <w:rsid w:val="00401ECE"/>
    <w:rsid w:val="00401F31"/>
    <w:rsid w:val="004024D8"/>
    <w:rsid w:val="0040396E"/>
    <w:rsid w:val="00403AB5"/>
    <w:rsid w:val="00403B28"/>
    <w:rsid w:val="00403CA4"/>
    <w:rsid w:val="004049BC"/>
    <w:rsid w:val="004059B4"/>
    <w:rsid w:val="00407731"/>
    <w:rsid w:val="004100A4"/>
    <w:rsid w:val="00411A58"/>
    <w:rsid w:val="00411F86"/>
    <w:rsid w:val="00412ACA"/>
    <w:rsid w:val="004141FC"/>
    <w:rsid w:val="004146F3"/>
    <w:rsid w:val="00414FC9"/>
    <w:rsid w:val="0041521C"/>
    <w:rsid w:val="00415C79"/>
    <w:rsid w:val="004166AF"/>
    <w:rsid w:val="00417435"/>
    <w:rsid w:val="00417A3B"/>
    <w:rsid w:val="004212CA"/>
    <w:rsid w:val="00421543"/>
    <w:rsid w:val="00422142"/>
    <w:rsid w:val="004233A3"/>
    <w:rsid w:val="00423E1D"/>
    <w:rsid w:val="00423FB9"/>
    <w:rsid w:val="004247F4"/>
    <w:rsid w:val="00426EC6"/>
    <w:rsid w:val="004274E4"/>
    <w:rsid w:val="00430B88"/>
    <w:rsid w:val="0043100B"/>
    <w:rsid w:val="00432067"/>
    <w:rsid w:val="00432229"/>
    <w:rsid w:val="00432E56"/>
    <w:rsid w:val="00432F82"/>
    <w:rsid w:val="00435E06"/>
    <w:rsid w:val="00435E78"/>
    <w:rsid w:val="00436143"/>
    <w:rsid w:val="00437327"/>
    <w:rsid w:val="00440487"/>
    <w:rsid w:val="00440EFE"/>
    <w:rsid w:val="0044138E"/>
    <w:rsid w:val="004431E6"/>
    <w:rsid w:val="0044429F"/>
    <w:rsid w:val="004446AB"/>
    <w:rsid w:val="00446098"/>
    <w:rsid w:val="00446100"/>
    <w:rsid w:val="00446453"/>
    <w:rsid w:val="00447502"/>
    <w:rsid w:val="00447DE5"/>
    <w:rsid w:val="004515C7"/>
    <w:rsid w:val="00452AFA"/>
    <w:rsid w:val="0045384E"/>
    <w:rsid w:val="00453A4D"/>
    <w:rsid w:val="00453EFF"/>
    <w:rsid w:val="00454553"/>
    <w:rsid w:val="004551B2"/>
    <w:rsid w:val="004555E7"/>
    <w:rsid w:val="00455821"/>
    <w:rsid w:val="00456EB1"/>
    <w:rsid w:val="00460653"/>
    <w:rsid w:val="00460815"/>
    <w:rsid w:val="00460B83"/>
    <w:rsid w:val="004620C8"/>
    <w:rsid w:val="00462705"/>
    <w:rsid w:val="00463AE8"/>
    <w:rsid w:val="00464EA0"/>
    <w:rsid w:val="004668CE"/>
    <w:rsid w:val="00467EB5"/>
    <w:rsid w:val="00467FC4"/>
    <w:rsid w:val="004701CD"/>
    <w:rsid w:val="004709E2"/>
    <w:rsid w:val="00470DD4"/>
    <w:rsid w:val="00470FD3"/>
    <w:rsid w:val="00471711"/>
    <w:rsid w:val="00471765"/>
    <w:rsid w:val="0047198C"/>
    <w:rsid w:val="00472762"/>
    <w:rsid w:val="0047364D"/>
    <w:rsid w:val="00473974"/>
    <w:rsid w:val="00473AB6"/>
    <w:rsid w:val="0047445B"/>
    <w:rsid w:val="00475233"/>
    <w:rsid w:val="004754F2"/>
    <w:rsid w:val="00476824"/>
    <w:rsid w:val="00477B5E"/>
    <w:rsid w:val="00480922"/>
    <w:rsid w:val="00480BE7"/>
    <w:rsid w:val="00481927"/>
    <w:rsid w:val="004821F0"/>
    <w:rsid w:val="00482588"/>
    <w:rsid w:val="00484FEE"/>
    <w:rsid w:val="004850F1"/>
    <w:rsid w:val="004853A4"/>
    <w:rsid w:val="00485630"/>
    <w:rsid w:val="00485790"/>
    <w:rsid w:val="00485CD4"/>
    <w:rsid w:val="004868E5"/>
    <w:rsid w:val="004872CF"/>
    <w:rsid w:val="0048741D"/>
    <w:rsid w:val="00490ADB"/>
    <w:rsid w:val="00491C3E"/>
    <w:rsid w:val="00492C3B"/>
    <w:rsid w:val="004936CC"/>
    <w:rsid w:val="0049488F"/>
    <w:rsid w:val="004950F9"/>
    <w:rsid w:val="0049528A"/>
    <w:rsid w:val="00495951"/>
    <w:rsid w:val="00495A69"/>
    <w:rsid w:val="00495E9C"/>
    <w:rsid w:val="004A01AB"/>
    <w:rsid w:val="004A079D"/>
    <w:rsid w:val="004A0A23"/>
    <w:rsid w:val="004A19A7"/>
    <w:rsid w:val="004A1F7D"/>
    <w:rsid w:val="004A37F6"/>
    <w:rsid w:val="004A4252"/>
    <w:rsid w:val="004A4643"/>
    <w:rsid w:val="004A47C1"/>
    <w:rsid w:val="004A4945"/>
    <w:rsid w:val="004A4A84"/>
    <w:rsid w:val="004A5B65"/>
    <w:rsid w:val="004A66D2"/>
    <w:rsid w:val="004A73C6"/>
    <w:rsid w:val="004A7F1F"/>
    <w:rsid w:val="004A7FC6"/>
    <w:rsid w:val="004B06EB"/>
    <w:rsid w:val="004B0A0C"/>
    <w:rsid w:val="004B0BD3"/>
    <w:rsid w:val="004B0FB8"/>
    <w:rsid w:val="004B2C47"/>
    <w:rsid w:val="004B3075"/>
    <w:rsid w:val="004B3632"/>
    <w:rsid w:val="004B591A"/>
    <w:rsid w:val="004B5960"/>
    <w:rsid w:val="004B647F"/>
    <w:rsid w:val="004B75A6"/>
    <w:rsid w:val="004C009E"/>
    <w:rsid w:val="004C33D3"/>
    <w:rsid w:val="004C3FD6"/>
    <w:rsid w:val="004C4270"/>
    <w:rsid w:val="004C446A"/>
    <w:rsid w:val="004C4BFE"/>
    <w:rsid w:val="004C5002"/>
    <w:rsid w:val="004C5F7D"/>
    <w:rsid w:val="004C6206"/>
    <w:rsid w:val="004C6A3B"/>
    <w:rsid w:val="004C75EC"/>
    <w:rsid w:val="004D0A2C"/>
    <w:rsid w:val="004D14BF"/>
    <w:rsid w:val="004D1D7E"/>
    <w:rsid w:val="004D2592"/>
    <w:rsid w:val="004D26B6"/>
    <w:rsid w:val="004D2A0E"/>
    <w:rsid w:val="004D2FD9"/>
    <w:rsid w:val="004D397E"/>
    <w:rsid w:val="004D4101"/>
    <w:rsid w:val="004D4B76"/>
    <w:rsid w:val="004D6296"/>
    <w:rsid w:val="004D6C0F"/>
    <w:rsid w:val="004D6F6E"/>
    <w:rsid w:val="004D77D9"/>
    <w:rsid w:val="004E0F1E"/>
    <w:rsid w:val="004E1041"/>
    <w:rsid w:val="004E1937"/>
    <w:rsid w:val="004E1FCC"/>
    <w:rsid w:val="004E39F2"/>
    <w:rsid w:val="004E4585"/>
    <w:rsid w:val="004E4DE9"/>
    <w:rsid w:val="004E6780"/>
    <w:rsid w:val="004E6F3B"/>
    <w:rsid w:val="004F21B7"/>
    <w:rsid w:val="004F2BFE"/>
    <w:rsid w:val="004F40A4"/>
    <w:rsid w:val="004F451D"/>
    <w:rsid w:val="004F5089"/>
    <w:rsid w:val="004F51C2"/>
    <w:rsid w:val="004F62EF"/>
    <w:rsid w:val="004F6837"/>
    <w:rsid w:val="004F6888"/>
    <w:rsid w:val="004F6C01"/>
    <w:rsid w:val="004F765B"/>
    <w:rsid w:val="00500248"/>
    <w:rsid w:val="00500509"/>
    <w:rsid w:val="0050089E"/>
    <w:rsid w:val="00501031"/>
    <w:rsid w:val="005012E8"/>
    <w:rsid w:val="0050298C"/>
    <w:rsid w:val="00503C65"/>
    <w:rsid w:val="005040E7"/>
    <w:rsid w:val="00504B33"/>
    <w:rsid w:val="00504BDA"/>
    <w:rsid w:val="00504E21"/>
    <w:rsid w:val="005063A2"/>
    <w:rsid w:val="005064AE"/>
    <w:rsid w:val="0050657A"/>
    <w:rsid w:val="005067AA"/>
    <w:rsid w:val="00506AA9"/>
    <w:rsid w:val="00506E68"/>
    <w:rsid w:val="00507634"/>
    <w:rsid w:val="00507C8C"/>
    <w:rsid w:val="0051010A"/>
    <w:rsid w:val="00510206"/>
    <w:rsid w:val="005103BC"/>
    <w:rsid w:val="00510ECF"/>
    <w:rsid w:val="005112AA"/>
    <w:rsid w:val="00511FF0"/>
    <w:rsid w:val="005128FB"/>
    <w:rsid w:val="00512A4B"/>
    <w:rsid w:val="0051321A"/>
    <w:rsid w:val="005139F9"/>
    <w:rsid w:val="00513B08"/>
    <w:rsid w:val="005142FC"/>
    <w:rsid w:val="00514594"/>
    <w:rsid w:val="00515404"/>
    <w:rsid w:val="0051541E"/>
    <w:rsid w:val="00515BA0"/>
    <w:rsid w:val="00516157"/>
    <w:rsid w:val="00516D1E"/>
    <w:rsid w:val="0051779B"/>
    <w:rsid w:val="005200AB"/>
    <w:rsid w:val="00520BDC"/>
    <w:rsid w:val="00520F12"/>
    <w:rsid w:val="00521AC4"/>
    <w:rsid w:val="00521F9D"/>
    <w:rsid w:val="00522284"/>
    <w:rsid w:val="005223DA"/>
    <w:rsid w:val="00522DD9"/>
    <w:rsid w:val="005249FF"/>
    <w:rsid w:val="00525327"/>
    <w:rsid w:val="005253C7"/>
    <w:rsid w:val="005255FD"/>
    <w:rsid w:val="00525953"/>
    <w:rsid w:val="00525BE1"/>
    <w:rsid w:val="00525F0C"/>
    <w:rsid w:val="0052711C"/>
    <w:rsid w:val="00527D4F"/>
    <w:rsid w:val="00530907"/>
    <w:rsid w:val="00530D9F"/>
    <w:rsid w:val="00534F76"/>
    <w:rsid w:val="005355E8"/>
    <w:rsid w:val="00535670"/>
    <w:rsid w:val="00535DE4"/>
    <w:rsid w:val="0053634D"/>
    <w:rsid w:val="00536497"/>
    <w:rsid w:val="00536F4D"/>
    <w:rsid w:val="00537156"/>
    <w:rsid w:val="00540D13"/>
    <w:rsid w:val="0054174F"/>
    <w:rsid w:val="00542070"/>
    <w:rsid w:val="005427D1"/>
    <w:rsid w:val="00544B7D"/>
    <w:rsid w:val="00544CB8"/>
    <w:rsid w:val="00546669"/>
    <w:rsid w:val="00546E9B"/>
    <w:rsid w:val="005470B4"/>
    <w:rsid w:val="00550537"/>
    <w:rsid w:val="00550A9E"/>
    <w:rsid w:val="005511B8"/>
    <w:rsid w:val="0055181A"/>
    <w:rsid w:val="005548EC"/>
    <w:rsid w:val="005554E6"/>
    <w:rsid w:val="00555F58"/>
    <w:rsid w:val="005561A1"/>
    <w:rsid w:val="00556C18"/>
    <w:rsid w:val="00557105"/>
    <w:rsid w:val="00561918"/>
    <w:rsid w:val="00563517"/>
    <w:rsid w:val="00564BA4"/>
    <w:rsid w:val="00565138"/>
    <w:rsid w:val="00565558"/>
    <w:rsid w:val="00567262"/>
    <w:rsid w:val="0056798F"/>
    <w:rsid w:val="00570B64"/>
    <w:rsid w:val="00571708"/>
    <w:rsid w:val="00571D12"/>
    <w:rsid w:val="00572CB2"/>
    <w:rsid w:val="005740D7"/>
    <w:rsid w:val="00574498"/>
    <w:rsid w:val="005747DA"/>
    <w:rsid w:val="00574BE5"/>
    <w:rsid w:val="005757EE"/>
    <w:rsid w:val="005760F6"/>
    <w:rsid w:val="0058030D"/>
    <w:rsid w:val="00580DE2"/>
    <w:rsid w:val="005810E2"/>
    <w:rsid w:val="0058219A"/>
    <w:rsid w:val="0058392A"/>
    <w:rsid w:val="005839E0"/>
    <w:rsid w:val="00584574"/>
    <w:rsid w:val="00584657"/>
    <w:rsid w:val="00584D17"/>
    <w:rsid w:val="00585DDE"/>
    <w:rsid w:val="00585EA1"/>
    <w:rsid w:val="00587017"/>
    <w:rsid w:val="00590F0D"/>
    <w:rsid w:val="0059248F"/>
    <w:rsid w:val="00592BB8"/>
    <w:rsid w:val="005935E8"/>
    <w:rsid w:val="005938A7"/>
    <w:rsid w:val="005938DF"/>
    <w:rsid w:val="005939BA"/>
    <w:rsid w:val="0059468D"/>
    <w:rsid w:val="00594F38"/>
    <w:rsid w:val="0059521E"/>
    <w:rsid w:val="00595239"/>
    <w:rsid w:val="00595790"/>
    <w:rsid w:val="00596A19"/>
    <w:rsid w:val="00596D6D"/>
    <w:rsid w:val="0059704F"/>
    <w:rsid w:val="005A0B8F"/>
    <w:rsid w:val="005A0EAE"/>
    <w:rsid w:val="005A1002"/>
    <w:rsid w:val="005A1A09"/>
    <w:rsid w:val="005A3242"/>
    <w:rsid w:val="005A3C90"/>
    <w:rsid w:val="005A4A2E"/>
    <w:rsid w:val="005A5534"/>
    <w:rsid w:val="005A56A2"/>
    <w:rsid w:val="005A64AA"/>
    <w:rsid w:val="005A6700"/>
    <w:rsid w:val="005A7260"/>
    <w:rsid w:val="005A7648"/>
    <w:rsid w:val="005B026B"/>
    <w:rsid w:val="005B04C7"/>
    <w:rsid w:val="005B0B0F"/>
    <w:rsid w:val="005B0D02"/>
    <w:rsid w:val="005B1D4E"/>
    <w:rsid w:val="005B232B"/>
    <w:rsid w:val="005B3DDA"/>
    <w:rsid w:val="005B4327"/>
    <w:rsid w:val="005B4CD4"/>
    <w:rsid w:val="005B53D2"/>
    <w:rsid w:val="005B6023"/>
    <w:rsid w:val="005B6BF7"/>
    <w:rsid w:val="005B72BE"/>
    <w:rsid w:val="005C0D7F"/>
    <w:rsid w:val="005C0D88"/>
    <w:rsid w:val="005C2175"/>
    <w:rsid w:val="005C2473"/>
    <w:rsid w:val="005C2478"/>
    <w:rsid w:val="005C3934"/>
    <w:rsid w:val="005C3EFC"/>
    <w:rsid w:val="005C693B"/>
    <w:rsid w:val="005C7699"/>
    <w:rsid w:val="005D0BA6"/>
    <w:rsid w:val="005D18C1"/>
    <w:rsid w:val="005D1AEE"/>
    <w:rsid w:val="005D1C79"/>
    <w:rsid w:val="005D1FED"/>
    <w:rsid w:val="005D4A3F"/>
    <w:rsid w:val="005D56EE"/>
    <w:rsid w:val="005D5A3C"/>
    <w:rsid w:val="005E0BA1"/>
    <w:rsid w:val="005E0DFF"/>
    <w:rsid w:val="005E1502"/>
    <w:rsid w:val="005E1593"/>
    <w:rsid w:val="005E2EF5"/>
    <w:rsid w:val="005E3078"/>
    <w:rsid w:val="005E3464"/>
    <w:rsid w:val="005E378F"/>
    <w:rsid w:val="005E41EF"/>
    <w:rsid w:val="005E5FD3"/>
    <w:rsid w:val="005E63AD"/>
    <w:rsid w:val="005E7B9A"/>
    <w:rsid w:val="005F0871"/>
    <w:rsid w:val="005F0DD0"/>
    <w:rsid w:val="005F0E0C"/>
    <w:rsid w:val="005F3D31"/>
    <w:rsid w:val="005F7E3A"/>
    <w:rsid w:val="00600C63"/>
    <w:rsid w:val="00601110"/>
    <w:rsid w:val="006013A9"/>
    <w:rsid w:val="00601447"/>
    <w:rsid w:val="00601FE5"/>
    <w:rsid w:val="006022A9"/>
    <w:rsid w:val="00602614"/>
    <w:rsid w:val="00603092"/>
    <w:rsid w:val="00604261"/>
    <w:rsid w:val="00604627"/>
    <w:rsid w:val="0060474B"/>
    <w:rsid w:val="006048D9"/>
    <w:rsid w:val="00605960"/>
    <w:rsid w:val="006059C2"/>
    <w:rsid w:val="00605EA2"/>
    <w:rsid w:val="006100D8"/>
    <w:rsid w:val="006108FB"/>
    <w:rsid w:val="00611A3D"/>
    <w:rsid w:val="00611D60"/>
    <w:rsid w:val="00612F3E"/>
    <w:rsid w:val="0061342F"/>
    <w:rsid w:val="0061350A"/>
    <w:rsid w:val="00613BCA"/>
    <w:rsid w:val="006144EC"/>
    <w:rsid w:val="0061468C"/>
    <w:rsid w:val="006151CD"/>
    <w:rsid w:val="00616843"/>
    <w:rsid w:val="00617293"/>
    <w:rsid w:val="0061783B"/>
    <w:rsid w:val="00620511"/>
    <w:rsid w:val="00620A9F"/>
    <w:rsid w:val="00621487"/>
    <w:rsid w:val="00621826"/>
    <w:rsid w:val="00622336"/>
    <w:rsid w:val="00622E7D"/>
    <w:rsid w:val="00623E24"/>
    <w:rsid w:val="0062477D"/>
    <w:rsid w:val="006247DA"/>
    <w:rsid w:val="00624B8C"/>
    <w:rsid w:val="00625D41"/>
    <w:rsid w:val="00625F7E"/>
    <w:rsid w:val="00626015"/>
    <w:rsid w:val="0063186D"/>
    <w:rsid w:val="006326F4"/>
    <w:rsid w:val="006328D0"/>
    <w:rsid w:val="0063319D"/>
    <w:rsid w:val="00633B04"/>
    <w:rsid w:val="006352B5"/>
    <w:rsid w:val="00635391"/>
    <w:rsid w:val="006357A4"/>
    <w:rsid w:val="00636161"/>
    <w:rsid w:val="006365AA"/>
    <w:rsid w:val="00637893"/>
    <w:rsid w:val="00641A52"/>
    <w:rsid w:val="00642325"/>
    <w:rsid w:val="00642A81"/>
    <w:rsid w:val="00642BB7"/>
    <w:rsid w:val="00642BF2"/>
    <w:rsid w:val="00642C55"/>
    <w:rsid w:val="00643FC6"/>
    <w:rsid w:val="0064495D"/>
    <w:rsid w:val="00645489"/>
    <w:rsid w:val="006460BF"/>
    <w:rsid w:val="00646504"/>
    <w:rsid w:val="00647074"/>
    <w:rsid w:val="00650243"/>
    <w:rsid w:val="006508F2"/>
    <w:rsid w:val="00651814"/>
    <w:rsid w:val="00652170"/>
    <w:rsid w:val="006532F0"/>
    <w:rsid w:val="006545E7"/>
    <w:rsid w:val="006560B1"/>
    <w:rsid w:val="006560BE"/>
    <w:rsid w:val="0065748F"/>
    <w:rsid w:val="00657546"/>
    <w:rsid w:val="0066074A"/>
    <w:rsid w:val="00660B82"/>
    <w:rsid w:val="006621E1"/>
    <w:rsid w:val="00663A11"/>
    <w:rsid w:val="00664312"/>
    <w:rsid w:val="00664583"/>
    <w:rsid w:val="00664843"/>
    <w:rsid w:val="00664C5F"/>
    <w:rsid w:val="00670C60"/>
    <w:rsid w:val="00670FDC"/>
    <w:rsid w:val="00672094"/>
    <w:rsid w:val="00672CB2"/>
    <w:rsid w:val="0067311F"/>
    <w:rsid w:val="00673A9C"/>
    <w:rsid w:val="00674878"/>
    <w:rsid w:val="0067494B"/>
    <w:rsid w:val="00675218"/>
    <w:rsid w:val="00676AA1"/>
    <w:rsid w:val="00677238"/>
    <w:rsid w:val="00677647"/>
    <w:rsid w:val="0068084E"/>
    <w:rsid w:val="00680A85"/>
    <w:rsid w:val="00681253"/>
    <w:rsid w:val="00682033"/>
    <w:rsid w:val="00682E89"/>
    <w:rsid w:val="00683DD6"/>
    <w:rsid w:val="00684074"/>
    <w:rsid w:val="00684AA1"/>
    <w:rsid w:val="00684B5A"/>
    <w:rsid w:val="0068551F"/>
    <w:rsid w:val="00685583"/>
    <w:rsid w:val="006858DB"/>
    <w:rsid w:val="00686486"/>
    <w:rsid w:val="006916C4"/>
    <w:rsid w:val="00691F6C"/>
    <w:rsid w:val="00691F8B"/>
    <w:rsid w:val="006929E5"/>
    <w:rsid w:val="00692ABF"/>
    <w:rsid w:val="00692C5A"/>
    <w:rsid w:val="0069347F"/>
    <w:rsid w:val="00693B0C"/>
    <w:rsid w:val="0069422F"/>
    <w:rsid w:val="0069426C"/>
    <w:rsid w:val="006947FB"/>
    <w:rsid w:val="00695B5A"/>
    <w:rsid w:val="00696713"/>
    <w:rsid w:val="006970BE"/>
    <w:rsid w:val="00697A18"/>
    <w:rsid w:val="006A0591"/>
    <w:rsid w:val="006A0644"/>
    <w:rsid w:val="006A0A87"/>
    <w:rsid w:val="006A1DC3"/>
    <w:rsid w:val="006A205A"/>
    <w:rsid w:val="006A2C08"/>
    <w:rsid w:val="006A3380"/>
    <w:rsid w:val="006A44B3"/>
    <w:rsid w:val="006A4957"/>
    <w:rsid w:val="006A53EE"/>
    <w:rsid w:val="006A5DA9"/>
    <w:rsid w:val="006A64FB"/>
    <w:rsid w:val="006A76A4"/>
    <w:rsid w:val="006A7D06"/>
    <w:rsid w:val="006B06C2"/>
    <w:rsid w:val="006B1051"/>
    <w:rsid w:val="006B17EB"/>
    <w:rsid w:val="006B22CD"/>
    <w:rsid w:val="006B279E"/>
    <w:rsid w:val="006B2FD9"/>
    <w:rsid w:val="006B34A4"/>
    <w:rsid w:val="006B38EF"/>
    <w:rsid w:val="006B439C"/>
    <w:rsid w:val="006B479E"/>
    <w:rsid w:val="006B4E3E"/>
    <w:rsid w:val="006B531D"/>
    <w:rsid w:val="006B57D8"/>
    <w:rsid w:val="006B5AC0"/>
    <w:rsid w:val="006B7C57"/>
    <w:rsid w:val="006C0335"/>
    <w:rsid w:val="006C0A6B"/>
    <w:rsid w:val="006C1746"/>
    <w:rsid w:val="006C2449"/>
    <w:rsid w:val="006C2CE2"/>
    <w:rsid w:val="006C2E1E"/>
    <w:rsid w:val="006C394F"/>
    <w:rsid w:val="006C3E8A"/>
    <w:rsid w:val="006C444D"/>
    <w:rsid w:val="006C5945"/>
    <w:rsid w:val="006C5B02"/>
    <w:rsid w:val="006C5F06"/>
    <w:rsid w:val="006C65C5"/>
    <w:rsid w:val="006C6A64"/>
    <w:rsid w:val="006C7830"/>
    <w:rsid w:val="006C7C05"/>
    <w:rsid w:val="006D03D3"/>
    <w:rsid w:val="006D1088"/>
    <w:rsid w:val="006D1BD2"/>
    <w:rsid w:val="006D1D7B"/>
    <w:rsid w:val="006D1E30"/>
    <w:rsid w:val="006D2418"/>
    <w:rsid w:val="006D2749"/>
    <w:rsid w:val="006D3DE7"/>
    <w:rsid w:val="006D3F02"/>
    <w:rsid w:val="006D4EE2"/>
    <w:rsid w:val="006D5777"/>
    <w:rsid w:val="006D5C1B"/>
    <w:rsid w:val="006D5D22"/>
    <w:rsid w:val="006D5DF8"/>
    <w:rsid w:val="006D778D"/>
    <w:rsid w:val="006D7C81"/>
    <w:rsid w:val="006E0B75"/>
    <w:rsid w:val="006E1B8D"/>
    <w:rsid w:val="006E1D4F"/>
    <w:rsid w:val="006E2404"/>
    <w:rsid w:val="006E3996"/>
    <w:rsid w:val="006E5441"/>
    <w:rsid w:val="006E5DD5"/>
    <w:rsid w:val="006E5F1C"/>
    <w:rsid w:val="006E658B"/>
    <w:rsid w:val="006E7034"/>
    <w:rsid w:val="006E7A74"/>
    <w:rsid w:val="006E7BB5"/>
    <w:rsid w:val="006E7BB7"/>
    <w:rsid w:val="006F1036"/>
    <w:rsid w:val="006F2756"/>
    <w:rsid w:val="006F3388"/>
    <w:rsid w:val="006F3DD8"/>
    <w:rsid w:val="006F4463"/>
    <w:rsid w:val="006F5E90"/>
    <w:rsid w:val="006F6684"/>
    <w:rsid w:val="006F67F6"/>
    <w:rsid w:val="006F6D46"/>
    <w:rsid w:val="006F762A"/>
    <w:rsid w:val="006F7A4F"/>
    <w:rsid w:val="00700256"/>
    <w:rsid w:val="007019A4"/>
    <w:rsid w:val="00702C57"/>
    <w:rsid w:val="00704007"/>
    <w:rsid w:val="00705424"/>
    <w:rsid w:val="00705F2D"/>
    <w:rsid w:val="007062AB"/>
    <w:rsid w:val="007074F5"/>
    <w:rsid w:val="00710191"/>
    <w:rsid w:val="00710B70"/>
    <w:rsid w:val="0071116D"/>
    <w:rsid w:val="00711A98"/>
    <w:rsid w:val="00712167"/>
    <w:rsid w:val="007138C5"/>
    <w:rsid w:val="00714627"/>
    <w:rsid w:val="0071586A"/>
    <w:rsid w:val="00715BEE"/>
    <w:rsid w:val="00715DCB"/>
    <w:rsid w:val="0071617B"/>
    <w:rsid w:val="00716C92"/>
    <w:rsid w:val="007170AE"/>
    <w:rsid w:val="00717279"/>
    <w:rsid w:val="00717D73"/>
    <w:rsid w:val="007201A0"/>
    <w:rsid w:val="007206AF"/>
    <w:rsid w:val="007206E8"/>
    <w:rsid w:val="00720B9D"/>
    <w:rsid w:val="00721A09"/>
    <w:rsid w:val="00721D8B"/>
    <w:rsid w:val="00723277"/>
    <w:rsid w:val="00723C17"/>
    <w:rsid w:val="00723F60"/>
    <w:rsid w:val="00724893"/>
    <w:rsid w:val="007256D4"/>
    <w:rsid w:val="00726F39"/>
    <w:rsid w:val="00727793"/>
    <w:rsid w:val="00727F59"/>
    <w:rsid w:val="00730BEE"/>
    <w:rsid w:val="00733214"/>
    <w:rsid w:val="007333F2"/>
    <w:rsid w:val="007338F2"/>
    <w:rsid w:val="00733AD4"/>
    <w:rsid w:val="00734819"/>
    <w:rsid w:val="00735C2D"/>
    <w:rsid w:val="007363D1"/>
    <w:rsid w:val="00736B60"/>
    <w:rsid w:val="00737291"/>
    <w:rsid w:val="007375D9"/>
    <w:rsid w:val="00737D76"/>
    <w:rsid w:val="00737E87"/>
    <w:rsid w:val="00740A71"/>
    <w:rsid w:val="00740C85"/>
    <w:rsid w:val="00740DFE"/>
    <w:rsid w:val="007429F7"/>
    <w:rsid w:val="00742ED7"/>
    <w:rsid w:val="007431F6"/>
    <w:rsid w:val="00743C61"/>
    <w:rsid w:val="007450FE"/>
    <w:rsid w:val="0074577D"/>
    <w:rsid w:val="00745D8F"/>
    <w:rsid w:val="007466DB"/>
    <w:rsid w:val="00746F32"/>
    <w:rsid w:val="00747694"/>
    <w:rsid w:val="007477B4"/>
    <w:rsid w:val="007501C0"/>
    <w:rsid w:val="0075026A"/>
    <w:rsid w:val="00751251"/>
    <w:rsid w:val="0075191C"/>
    <w:rsid w:val="00752802"/>
    <w:rsid w:val="007531AD"/>
    <w:rsid w:val="0075716F"/>
    <w:rsid w:val="00757971"/>
    <w:rsid w:val="007615EA"/>
    <w:rsid w:val="00761D0F"/>
    <w:rsid w:val="00762B4A"/>
    <w:rsid w:val="00762BCE"/>
    <w:rsid w:val="00762D1F"/>
    <w:rsid w:val="00764678"/>
    <w:rsid w:val="0076488C"/>
    <w:rsid w:val="007649A6"/>
    <w:rsid w:val="007652FD"/>
    <w:rsid w:val="007653B9"/>
    <w:rsid w:val="00765D0D"/>
    <w:rsid w:val="00765E1E"/>
    <w:rsid w:val="00766C1A"/>
    <w:rsid w:val="00766F39"/>
    <w:rsid w:val="007670FF"/>
    <w:rsid w:val="00767789"/>
    <w:rsid w:val="00770AEF"/>
    <w:rsid w:val="00770E51"/>
    <w:rsid w:val="00771EC9"/>
    <w:rsid w:val="0077224B"/>
    <w:rsid w:val="00772561"/>
    <w:rsid w:val="00772564"/>
    <w:rsid w:val="00773DF2"/>
    <w:rsid w:val="00773E89"/>
    <w:rsid w:val="00773F18"/>
    <w:rsid w:val="00775F3B"/>
    <w:rsid w:val="00777EEA"/>
    <w:rsid w:val="007802D7"/>
    <w:rsid w:val="007811AF"/>
    <w:rsid w:val="00781386"/>
    <w:rsid w:val="00781C20"/>
    <w:rsid w:val="00782A38"/>
    <w:rsid w:val="00783567"/>
    <w:rsid w:val="00783E5E"/>
    <w:rsid w:val="00784257"/>
    <w:rsid w:val="0078491F"/>
    <w:rsid w:val="007855BF"/>
    <w:rsid w:val="007858B3"/>
    <w:rsid w:val="00785CB0"/>
    <w:rsid w:val="007862EC"/>
    <w:rsid w:val="00786BBF"/>
    <w:rsid w:val="00787183"/>
    <w:rsid w:val="00790225"/>
    <w:rsid w:val="007935B4"/>
    <w:rsid w:val="007945C9"/>
    <w:rsid w:val="0079490E"/>
    <w:rsid w:val="00794C9B"/>
    <w:rsid w:val="00794CDA"/>
    <w:rsid w:val="00794F4D"/>
    <w:rsid w:val="00795397"/>
    <w:rsid w:val="00797A65"/>
    <w:rsid w:val="00797E8B"/>
    <w:rsid w:val="007A08FA"/>
    <w:rsid w:val="007A0C94"/>
    <w:rsid w:val="007A0EED"/>
    <w:rsid w:val="007A122A"/>
    <w:rsid w:val="007A2254"/>
    <w:rsid w:val="007A27FB"/>
    <w:rsid w:val="007A3A48"/>
    <w:rsid w:val="007A3AFC"/>
    <w:rsid w:val="007A4321"/>
    <w:rsid w:val="007B00BF"/>
    <w:rsid w:val="007B04CF"/>
    <w:rsid w:val="007B1090"/>
    <w:rsid w:val="007B176B"/>
    <w:rsid w:val="007B2BCC"/>
    <w:rsid w:val="007B2C41"/>
    <w:rsid w:val="007B34A3"/>
    <w:rsid w:val="007B5EF1"/>
    <w:rsid w:val="007B648E"/>
    <w:rsid w:val="007B64F5"/>
    <w:rsid w:val="007B66AE"/>
    <w:rsid w:val="007B739B"/>
    <w:rsid w:val="007B75FE"/>
    <w:rsid w:val="007B7B68"/>
    <w:rsid w:val="007B7D57"/>
    <w:rsid w:val="007C0248"/>
    <w:rsid w:val="007C0549"/>
    <w:rsid w:val="007C1B79"/>
    <w:rsid w:val="007C4944"/>
    <w:rsid w:val="007C538E"/>
    <w:rsid w:val="007C5BE9"/>
    <w:rsid w:val="007C61F1"/>
    <w:rsid w:val="007C63B9"/>
    <w:rsid w:val="007D195B"/>
    <w:rsid w:val="007D1962"/>
    <w:rsid w:val="007D2DDD"/>
    <w:rsid w:val="007D584B"/>
    <w:rsid w:val="007D6256"/>
    <w:rsid w:val="007D6A3D"/>
    <w:rsid w:val="007D71A7"/>
    <w:rsid w:val="007D7523"/>
    <w:rsid w:val="007E1129"/>
    <w:rsid w:val="007E21F3"/>
    <w:rsid w:val="007E2615"/>
    <w:rsid w:val="007E2B0D"/>
    <w:rsid w:val="007E2F63"/>
    <w:rsid w:val="007E395B"/>
    <w:rsid w:val="007E4ED3"/>
    <w:rsid w:val="007E58AB"/>
    <w:rsid w:val="007E667C"/>
    <w:rsid w:val="007E66A9"/>
    <w:rsid w:val="007E6CCC"/>
    <w:rsid w:val="007E7430"/>
    <w:rsid w:val="007E7FBE"/>
    <w:rsid w:val="007F097A"/>
    <w:rsid w:val="007F1359"/>
    <w:rsid w:val="007F1F17"/>
    <w:rsid w:val="007F22A7"/>
    <w:rsid w:val="007F25D5"/>
    <w:rsid w:val="007F2CC3"/>
    <w:rsid w:val="007F31D3"/>
    <w:rsid w:val="007F398F"/>
    <w:rsid w:val="007F39F0"/>
    <w:rsid w:val="007F4941"/>
    <w:rsid w:val="007F58FD"/>
    <w:rsid w:val="007F6ABD"/>
    <w:rsid w:val="007F7FC7"/>
    <w:rsid w:val="008009B4"/>
    <w:rsid w:val="00801174"/>
    <w:rsid w:val="008012C1"/>
    <w:rsid w:val="00802F98"/>
    <w:rsid w:val="0080312F"/>
    <w:rsid w:val="00803A6C"/>
    <w:rsid w:val="00806833"/>
    <w:rsid w:val="008072B7"/>
    <w:rsid w:val="00807B51"/>
    <w:rsid w:val="008101D6"/>
    <w:rsid w:val="00810694"/>
    <w:rsid w:val="008108CC"/>
    <w:rsid w:val="00811923"/>
    <w:rsid w:val="008121A8"/>
    <w:rsid w:val="0081333C"/>
    <w:rsid w:val="00813794"/>
    <w:rsid w:val="008140C2"/>
    <w:rsid w:val="008143C1"/>
    <w:rsid w:val="00815646"/>
    <w:rsid w:val="00815EC8"/>
    <w:rsid w:val="00816879"/>
    <w:rsid w:val="00816CF2"/>
    <w:rsid w:val="00817624"/>
    <w:rsid w:val="00817D88"/>
    <w:rsid w:val="00820828"/>
    <w:rsid w:val="008208CE"/>
    <w:rsid w:val="00821678"/>
    <w:rsid w:val="00821A37"/>
    <w:rsid w:val="0082277A"/>
    <w:rsid w:val="00822782"/>
    <w:rsid w:val="00822C13"/>
    <w:rsid w:val="00823C62"/>
    <w:rsid w:val="00824CFE"/>
    <w:rsid w:val="008253E8"/>
    <w:rsid w:val="0082591F"/>
    <w:rsid w:val="00825B0C"/>
    <w:rsid w:val="00825C67"/>
    <w:rsid w:val="00826BF6"/>
    <w:rsid w:val="00826E3E"/>
    <w:rsid w:val="008278A2"/>
    <w:rsid w:val="00830EE4"/>
    <w:rsid w:val="0083131E"/>
    <w:rsid w:val="008319E0"/>
    <w:rsid w:val="00831A12"/>
    <w:rsid w:val="00832524"/>
    <w:rsid w:val="0083314E"/>
    <w:rsid w:val="00833F74"/>
    <w:rsid w:val="00836AFC"/>
    <w:rsid w:val="00836F54"/>
    <w:rsid w:val="008372AB"/>
    <w:rsid w:val="00840063"/>
    <w:rsid w:val="00840A03"/>
    <w:rsid w:val="00841249"/>
    <w:rsid w:val="00841423"/>
    <w:rsid w:val="00841B97"/>
    <w:rsid w:val="0084256A"/>
    <w:rsid w:val="008428D2"/>
    <w:rsid w:val="00842B80"/>
    <w:rsid w:val="00842E85"/>
    <w:rsid w:val="00842FFC"/>
    <w:rsid w:val="00843006"/>
    <w:rsid w:val="008436C2"/>
    <w:rsid w:val="00843AC2"/>
    <w:rsid w:val="00843D01"/>
    <w:rsid w:val="00844063"/>
    <w:rsid w:val="00844151"/>
    <w:rsid w:val="00845896"/>
    <w:rsid w:val="008466F9"/>
    <w:rsid w:val="00846E54"/>
    <w:rsid w:val="00847F9F"/>
    <w:rsid w:val="008505DD"/>
    <w:rsid w:val="00850A81"/>
    <w:rsid w:val="00850C69"/>
    <w:rsid w:val="00851259"/>
    <w:rsid w:val="00853E77"/>
    <w:rsid w:val="00854DAF"/>
    <w:rsid w:val="0085569E"/>
    <w:rsid w:val="00855877"/>
    <w:rsid w:val="00855E69"/>
    <w:rsid w:val="00857533"/>
    <w:rsid w:val="00857790"/>
    <w:rsid w:val="00857950"/>
    <w:rsid w:val="00857A66"/>
    <w:rsid w:val="00857ECE"/>
    <w:rsid w:val="00857F83"/>
    <w:rsid w:val="00860409"/>
    <w:rsid w:val="00860492"/>
    <w:rsid w:val="00860C22"/>
    <w:rsid w:val="00861116"/>
    <w:rsid w:val="00862018"/>
    <w:rsid w:val="00862094"/>
    <w:rsid w:val="00862436"/>
    <w:rsid w:val="0086251C"/>
    <w:rsid w:val="008632FD"/>
    <w:rsid w:val="00864B87"/>
    <w:rsid w:val="0086507D"/>
    <w:rsid w:val="008652B9"/>
    <w:rsid w:val="00866BAE"/>
    <w:rsid w:val="00867399"/>
    <w:rsid w:val="00867ABA"/>
    <w:rsid w:val="00867F22"/>
    <w:rsid w:val="0087016C"/>
    <w:rsid w:val="00870528"/>
    <w:rsid w:val="00870820"/>
    <w:rsid w:val="00870B0E"/>
    <w:rsid w:val="00870C75"/>
    <w:rsid w:val="00871048"/>
    <w:rsid w:val="008717C4"/>
    <w:rsid w:val="008721E6"/>
    <w:rsid w:val="0087283A"/>
    <w:rsid w:val="00872E2C"/>
    <w:rsid w:val="00872FB7"/>
    <w:rsid w:val="0087380C"/>
    <w:rsid w:val="0087445D"/>
    <w:rsid w:val="008748E8"/>
    <w:rsid w:val="008748F0"/>
    <w:rsid w:val="00874B43"/>
    <w:rsid w:val="00875207"/>
    <w:rsid w:val="0087534B"/>
    <w:rsid w:val="008768CF"/>
    <w:rsid w:val="00876EA6"/>
    <w:rsid w:val="00877587"/>
    <w:rsid w:val="008778BB"/>
    <w:rsid w:val="00882885"/>
    <w:rsid w:val="00882A08"/>
    <w:rsid w:val="00882B8E"/>
    <w:rsid w:val="00883235"/>
    <w:rsid w:val="00883648"/>
    <w:rsid w:val="00885C9F"/>
    <w:rsid w:val="00886F6D"/>
    <w:rsid w:val="0088780B"/>
    <w:rsid w:val="0088787E"/>
    <w:rsid w:val="00890AD3"/>
    <w:rsid w:val="00890D90"/>
    <w:rsid w:val="00890F41"/>
    <w:rsid w:val="0089123C"/>
    <w:rsid w:val="008917B8"/>
    <w:rsid w:val="00891CFE"/>
    <w:rsid w:val="00892665"/>
    <w:rsid w:val="008928CF"/>
    <w:rsid w:val="00893EC8"/>
    <w:rsid w:val="0089438B"/>
    <w:rsid w:val="008945D0"/>
    <w:rsid w:val="00896856"/>
    <w:rsid w:val="00896AB6"/>
    <w:rsid w:val="00897BE0"/>
    <w:rsid w:val="008A098F"/>
    <w:rsid w:val="008A24C5"/>
    <w:rsid w:val="008A258F"/>
    <w:rsid w:val="008A2643"/>
    <w:rsid w:val="008A3517"/>
    <w:rsid w:val="008A65B6"/>
    <w:rsid w:val="008A67B3"/>
    <w:rsid w:val="008A6CFD"/>
    <w:rsid w:val="008A7C8A"/>
    <w:rsid w:val="008B0442"/>
    <w:rsid w:val="008B0EB7"/>
    <w:rsid w:val="008B2A14"/>
    <w:rsid w:val="008B3289"/>
    <w:rsid w:val="008B4F2C"/>
    <w:rsid w:val="008B5261"/>
    <w:rsid w:val="008B718A"/>
    <w:rsid w:val="008B7260"/>
    <w:rsid w:val="008B72B9"/>
    <w:rsid w:val="008B7F77"/>
    <w:rsid w:val="008C0515"/>
    <w:rsid w:val="008C1A24"/>
    <w:rsid w:val="008C2049"/>
    <w:rsid w:val="008C2285"/>
    <w:rsid w:val="008C26F3"/>
    <w:rsid w:val="008C39BF"/>
    <w:rsid w:val="008C43CF"/>
    <w:rsid w:val="008C4F1A"/>
    <w:rsid w:val="008C6D2C"/>
    <w:rsid w:val="008D24C7"/>
    <w:rsid w:val="008D3443"/>
    <w:rsid w:val="008D349C"/>
    <w:rsid w:val="008D5710"/>
    <w:rsid w:val="008D6701"/>
    <w:rsid w:val="008D67DC"/>
    <w:rsid w:val="008D73F2"/>
    <w:rsid w:val="008D78AF"/>
    <w:rsid w:val="008E073B"/>
    <w:rsid w:val="008E2DA5"/>
    <w:rsid w:val="008E339A"/>
    <w:rsid w:val="008E3768"/>
    <w:rsid w:val="008E4F41"/>
    <w:rsid w:val="008E579E"/>
    <w:rsid w:val="008E5C4C"/>
    <w:rsid w:val="008E6F49"/>
    <w:rsid w:val="008F0370"/>
    <w:rsid w:val="008F0836"/>
    <w:rsid w:val="008F195C"/>
    <w:rsid w:val="008F1B49"/>
    <w:rsid w:val="008F490D"/>
    <w:rsid w:val="008F49C1"/>
    <w:rsid w:val="008F4F63"/>
    <w:rsid w:val="008F5814"/>
    <w:rsid w:val="008F5AAA"/>
    <w:rsid w:val="008F6D74"/>
    <w:rsid w:val="008F6F8D"/>
    <w:rsid w:val="008F7F78"/>
    <w:rsid w:val="009009C8"/>
    <w:rsid w:val="00901DA3"/>
    <w:rsid w:val="00902BDA"/>
    <w:rsid w:val="009033C0"/>
    <w:rsid w:val="00903D74"/>
    <w:rsid w:val="00906803"/>
    <w:rsid w:val="009068E7"/>
    <w:rsid w:val="00906D02"/>
    <w:rsid w:val="00907907"/>
    <w:rsid w:val="00907F58"/>
    <w:rsid w:val="0091033E"/>
    <w:rsid w:val="0091128D"/>
    <w:rsid w:val="00912F11"/>
    <w:rsid w:val="00913326"/>
    <w:rsid w:val="00913715"/>
    <w:rsid w:val="0091394B"/>
    <w:rsid w:val="00913DAE"/>
    <w:rsid w:val="00915287"/>
    <w:rsid w:val="00917376"/>
    <w:rsid w:val="009174A9"/>
    <w:rsid w:val="009206B3"/>
    <w:rsid w:val="009215F9"/>
    <w:rsid w:val="009224D7"/>
    <w:rsid w:val="009229A4"/>
    <w:rsid w:val="009238C3"/>
    <w:rsid w:val="00923CF5"/>
    <w:rsid w:val="009250E4"/>
    <w:rsid w:val="00926567"/>
    <w:rsid w:val="00926FCC"/>
    <w:rsid w:val="009302A5"/>
    <w:rsid w:val="00930BB1"/>
    <w:rsid w:val="00932AB2"/>
    <w:rsid w:val="00933197"/>
    <w:rsid w:val="00933677"/>
    <w:rsid w:val="00933865"/>
    <w:rsid w:val="0093471D"/>
    <w:rsid w:val="0093521D"/>
    <w:rsid w:val="009359A8"/>
    <w:rsid w:val="00936794"/>
    <w:rsid w:val="00936CA9"/>
    <w:rsid w:val="00940CB4"/>
    <w:rsid w:val="009414BB"/>
    <w:rsid w:val="009425EC"/>
    <w:rsid w:val="009438FF"/>
    <w:rsid w:val="00944FE2"/>
    <w:rsid w:val="00945253"/>
    <w:rsid w:val="00946697"/>
    <w:rsid w:val="00946903"/>
    <w:rsid w:val="009469C0"/>
    <w:rsid w:val="00946D90"/>
    <w:rsid w:val="00946D92"/>
    <w:rsid w:val="0095024F"/>
    <w:rsid w:val="0095118A"/>
    <w:rsid w:val="009516D9"/>
    <w:rsid w:val="00952299"/>
    <w:rsid w:val="009522E6"/>
    <w:rsid w:val="0095237A"/>
    <w:rsid w:val="00952D48"/>
    <w:rsid w:val="00953289"/>
    <w:rsid w:val="00954B7F"/>
    <w:rsid w:val="00955880"/>
    <w:rsid w:val="0095734A"/>
    <w:rsid w:val="009577AF"/>
    <w:rsid w:val="00957AD6"/>
    <w:rsid w:val="00961554"/>
    <w:rsid w:val="0096166C"/>
    <w:rsid w:val="00961C95"/>
    <w:rsid w:val="00962B72"/>
    <w:rsid w:val="00963D20"/>
    <w:rsid w:val="00964924"/>
    <w:rsid w:val="0096503B"/>
    <w:rsid w:val="00966FB8"/>
    <w:rsid w:val="009676C7"/>
    <w:rsid w:val="00967EBF"/>
    <w:rsid w:val="00970392"/>
    <w:rsid w:val="009704E5"/>
    <w:rsid w:val="009705A6"/>
    <w:rsid w:val="009718AA"/>
    <w:rsid w:val="009722A5"/>
    <w:rsid w:val="009731A6"/>
    <w:rsid w:val="00973D3A"/>
    <w:rsid w:val="00974C5C"/>
    <w:rsid w:val="009758C4"/>
    <w:rsid w:val="009758CD"/>
    <w:rsid w:val="009760D7"/>
    <w:rsid w:val="009761CC"/>
    <w:rsid w:val="00976C87"/>
    <w:rsid w:val="00977183"/>
    <w:rsid w:val="0097726B"/>
    <w:rsid w:val="00977828"/>
    <w:rsid w:val="00980908"/>
    <w:rsid w:val="009816C5"/>
    <w:rsid w:val="0098174D"/>
    <w:rsid w:val="00981E9E"/>
    <w:rsid w:val="00982B4C"/>
    <w:rsid w:val="00982B5F"/>
    <w:rsid w:val="00985064"/>
    <w:rsid w:val="009851E3"/>
    <w:rsid w:val="009852DE"/>
    <w:rsid w:val="00986427"/>
    <w:rsid w:val="0098650C"/>
    <w:rsid w:val="009865AE"/>
    <w:rsid w:val="009868F1"/>
    <w:rsid w:val="00987BBB"/>
    <w:rsid w:val="00992024"/>
    <w:rsid w:val="00992A02"/>
    <w:rsid w:val="00992AD5"/>
    <w:rsid w:val="00993348"/>
    <w:rsid w:val="009938CF"/>
    <w:rsid w:val="009948EC"/>
    <w:rsid w:val="00994AD7"/>
    <w:rsid w:val="0099514B"/>
    <w:rsid w:val="00996846"/>
    <w:rsid w:val="00996869"/>
    <w:rsid w:val="00996EBD"/>
    <w:rsid w:val="0099716D"/>
    <w:rsid w:val="00997558"/>
    <w:rsid w:val="0099787A"/>
    <w:rsid w:val="009A09D6"/>
    <w:rsid w:val="009A3DC5"/>
    <w:rsid w:val="009A51D6"/>
    <w:rsid w:val="009A57C5"/>
    <w:rsid w:val="009A5E0F"/>
    <w:rsid w:val="009A6C35"/>
    <w:rsid w:val="009A6C40"/>
    <w:rsid w:val="009A7DD8"/>
    <w:rsid w:val="009A7DE2"/>
    <w:rsid w:val="009B0DA2"/>
    <w:rsid w:val="009B1BFC"/>
    <w:rsid w:val="009B1C83"/>
    <w:rsid w:val="009B2BC0"/>
    <w:rsid w:val="009B2C6A"/>
    <w:rsid w:val="009B4622"/>
    <w:rsid w:val="009B4853"/>
    <w:rsid w:val="009B5A3A"/>
    <w:rsid w:val="009B5BC1"/>
    <w:rsid w:val="009B6B18"/>
    <w:rsid w:val="009B7B27"/>
    <w:rsid w:val="009C0453"/>
    <w:rsid w:val="009C0578"/>
    <w:rsid w:val="009C1376"/>
    <w:rsid w:val="009C1427"/>
    <w:rsid w:val="009C17CF"/>
    <w:rsid w:val="009C1947"/>
    <w:rsid w:val="009C19EA"/>
    <w:rsid w:val="009C2637"/>
    <w:rsid w:val="009C366B"/>
    <w:rsid w:val="009C3F20"/>
    <w:rsid w:val="009C4684"/>
    <w:rsid w:val="009C55E9"/>
    <w:rsid w:val="009C79AC"/>
    <w:rsid w:val="009D01DC"/>
    <w:rsid w:val="009D166E"/>
    <w:rsid w:val="009D1D94"/>
    <w:rsid w:val="009D1E2E"/>
    <w:rsid w:val="009D38F0"/>
    <w:rsid w:val="009D5F19"/>
    <w:rsid w:val="009D6754"/>
    <w:rsid w:val="009D6CE2"/>
    <w:rsid w:val="009E04A7"/>
    <w:rsid w:val="009E07D0"/>
    <w:rsid w:val="009E330A"/>
    <w:rsid w:val="009E3C94"/>
    <w:rsid w:val="009E447B"/>
    <w:rsid w:val="009E462C"/>
    <w:rsid w:val="009E4824"/>
    <w:rsid w:val="009E4B35"/>
    <w:rsid w:val="009E4C0C"/>
    <w:rsid w:val="009E5310"/>
    <w:rsid w:val="009E5C86"/>
    <w:rsid w:val="009E5D3B"/>
    <w:rsid w:val="009E62A2"/>
    <w:rsid w:val="009E6740"/>
    <w:rsid w:val="009F06CD"/>
    <w:rsid w:val="009F173E"/>
    <w:rsid w:val="009F1B1A"/>
    <w:rsid w:val="009F3B8C"/>
    <w:rsid w:val="009F4E30"/>
    <w:rsid w:val="009F503B"/>
    <w:rsid w:val="009F5227"/>
    <w:rsid w:val="009F5AAD"/>
    <w:rsid w:val="009F64BC"/>
    <w:rsid w:val="009F688B"/>
    <w:rsid w:val="00A003EF"/>
    <w:rsid w:val="00A013EF"/>
    <w:rsid w:val="00A01AA9"/>
    <w:rsid w:val="00A01D86"/>
    <w:rsid w:val="00A0219F"/>
    <w:rsid w:val="00A021F8"/>
    <w:rsid w:val="00A03FF2"/>
    <w:rsid w:val="00A05920"/>
    <w:rsid w:val="00A06B46"/>
    <w:rsid w:val="00A103CD"/>
    <w:rsid w:val="00A113D3"/>
    <w:rsid w:val="00A12EEF"/>
    <w:rsid w:val="00A13F87"/>
    <w:rsid w:val="00A1410D"/>
    <w:rsid w:val="00A14BB8"/>
    <w:rsid w:val="00A14E53"/>
    <w:rsid w:val="00A16701"/>
    <w:rsid w:val="00A178B2"/>
    <w:rsid w:val="00A2054F"/>
    <w:rsid w:val="00A2064B"/>
    <w:rsid w:val="00A2110C"/>
    <w:rsid w:val="00A219BD"/>
    <w:rsid w:val="00A21C35"/>
    <w:rsid w:val="00A21CAF"/>
    <w:rsid w:val="00A23954"/>
    <w:rsid w:val="00A25146"/>
    <w:rsid w:val="00A25CCE"/>
    <w:rsid w:val="00A2775E"/>
    <w:rsid w:val="00A303DD"/>
    <w:rsid w:val="00A309C2"/>
    <w:rsid w:val="00A3324E"/>
    <w:rsid w:val="00A339E0"/>
    <w:rsid w:val="00A33C7B"/>
    <w:rsid w:val="00A34618"/>
    <w:rsid w:val="00A3484A"/>
    <w:rsid w:val="00A348F8"/>
    <w:rsid w:val="00A34B7D"/>
    <w:rsid w:val="00A34DBC"/>
    <w:rsid w:val="00A359BF"/>
    <w:rsid w:val="00A35A89"/>
    <w:rsid w:val="00A37224"/>
    <w:rsid w:val="00A378E4"/>
    <w:rsid w:val="00A37A3D"/>
    <w:rsid w:val="00A40CF6"/>
    <w:rsid w:val="00A4148B"/>
    <w:rsid w:val="00A433DE"/>
    <w:rsid w:val="00A43B05"/>
    <w:rsid w:val="00A44552"/>
    <w:rsid w:val="00A445B2"/>
    <w:rsid w:val="00A46A97"/>
    <w:rsid w:val="00A46F08"/>
    <w:rsid w:val="00A470EB"/>
    <w:rsid w:val="00A47970"/>
    <w:rsid w:val="00A50BA4"/>
    <w:rsid w:val="00A516B4"/>
    <w:rsid w:val="00A52352"/>
    <w:rsid w:val="00A52594"/>
    <w:rsid w:val="00A528C2"/>
    <w:rsid w:val="00A52DBB"/>
    <w:rsid w:val="00A53666"/>
    <w:rsid w:val="00A545BF"/>
    <w:rsid w:val="00A56177"/>
    <w:rsid w:val="00A564D1"/>
    <w:rsid w:val="00A574F3"/>
    <w:rsid w:val="00A57857"/>
    <w:rsid w:val="00A57E6E"/>
    <w:rsid w:val="00A613BB"/>
    <w:rsid w:val="00A61BE6"/>
    <w:rsid w:val="00A63AAE"/>
    <w:rsid w:val="00A64858"/>
    <w:rsid w:val="00A64F32"/>
    <w:rsid w:val="00A6541C"/>
    <w:rsid w:val="00A65686"/>
    <w:rsid w:val="00A65EE7"/>
    <w:rsid w:val="00A660AA"/>
    <w:rsid w:val="00A67711"/>
    <w:rsid w:val="00A67787"/>
    <w:rsid w:val="00A67B82"/>
    <w:rsid w:val="00A7156C"/>
    <w:rsid w:val="00A72230"/>
    <w:rsid w:val="00A72730"/>
    <w:rsid w:val="00A74721"/>
    <w:rsid w:val="00A7482E"/>
    <w:rsid w:val="00A74891"/>
    <w:rsid w:val="00A74BCD"/>
    <w:rsid w:val="00A74E40"/>
    <w:rsid w:val="00A75CFA"/>
    <w:rsid w:val="00A76AB4"/>
    <w:rsid w:val="00A76CCB"/>
    <w:rsid w:val="00A80082"/>
    <w:rsid w:val="00A8035C"/>
    <w:rsid w:val="00A81BFD"/>
    <w:rsid w:val="00A83F69"/>
    <w:rsid w:val="00A85286"/>
    <w:rsid w:val="00A85312"/>
    <w:rsid w:val="00A85F62"/>
    <w:rsid w:val="00A86A89"/>
    <w:rsid w:val="00A86E29"/>
    <w:rsid w:val="00A86F22"/>
    <w:rsid w:val="00A87642"/>
    <w:rsid w:val="00A876F7"/>
    <w:rsid w:val="00A902CE"/>
    <w:rsid w:val="00A90848"/>
    <w:rsid w:val="00A908CB"/>
    <w:rsid w:val="00A9165C"/>
    <w:rsid w:val="00A93BE9"/>
    <w:rsid w:val="00A94F1C"/>
    <w:rsid w:val="00A95ACA"/>
    <w:rsid w:val="00A95D09"/>
    <w:rsid w:val="00A95F3C"/>
    <w:rsid w:val="00A966F1"/>
    <w:rsid w:val="00A96D51"/>
    <w:rsid w:val="00A97D15"/>
    <w:rsid w:val="00AA00A5"/>
    <w:rsid w:val="00AA0413"/>
    <w:rsid w:val="00AA0AC5"/>
    <w:rsid w:val="00AA0B65"/>
    <w:rsid w:val="00AA0C15"/>
    <w:rsid w:val="00AA402E"/>
    <w:rsid w:val="00AA5109"/>
    <w:rsid w:val="00AA5CBE"/>
    <w:rsid w:val="00AA6371"/>
    <w:rsid w:val="00AA6C7B"/>
    <w:rsid w:val="00AA743A"/>
    <w:rsid w:val="00AB1B6D"/>
    <w:rsid w:val="00AB4582"/>
    <w:rsid w:val="00AB4786"/>
    <w:rsid w:val="00AB4D91"/>
    <w:rsid w:val="00AB50CB"/>
    <w:rsid w:val="00AB5CD0"/>
    <w:rsid w:val="00AB60BB"/>
    <w:rsid w:val="00AB6E17"/>
    <w:rsid w:val="00AB6F3C"/>
    <w:rsid w:val="00AB72EF"/>
    <w:rsid w:val="00AC208A"/>
    <w:rsid w:val="00AC2927"/>
    <w:rsid w:val="00AC2C27"/>
    <w:rsid w:val="00AC3094"/>
    <w:rsid w:val="00AC3407"/>
    <w:rsid w:val="00AC38CB"/>
    <w:rsid w:val="00AC5B5F"/>
    <w:rsid w:val="00AC64EC"/>
    <w:rsid w:val="00AC664F"/>
    <w:rsid w:val="00AC6F8C"/>
    <w:rsid w:val="00AD01A4"/>
    <w:rsid w:val="00AD0AA2"/>
    <w:rsid w:val="00AD1707"/>
    <w:rsid w:val="00AD18D0"/>
    <w:rsid w:val="00AD1C68"/>
    <w:rsid w:val="00AD3713"/>
    <w:rsid w:val="00AD471E"/>
    <w:rsid w:val="00AD4F9B"/>
    <w:rsid w:val="00AD52CD"/>
    <w:rsid w:val="00AD58D6"/>
    <w:rsid w:val="00AD6842"/>
    <w:rsid w:val="00AD6DED"/>
    <w:rsid w:val="00AD73EE"/>
    <w:rsid w:val="00AD79CB"/>
    <w:rsid w:val="00AD7B84"/>
    <w:rsid w:val="00AD7CC3"/>
    <w:rsid w:val="00AE32D0"/>
    <w:rsid w:val="00AE3B19"/>
    <w:rsid w:val="00AE46A5"/>
    <w:rsid w:val="00AE54F0"/>
    <w:rsid w:val="00AE5F07"/>
    <w:rsid w:val="00AE647B"/>
    <w:rsid w:val="00AE678C"/>
    <w:rsid w:val="00AF161E"/>
    <w:rsid w:val="00AF298E"/>
    <w:rsid w:val="00AF44C1"/>
    <w:rsid w:val="00AF49F4"/>
    <w:rsid w:val="00B00384"/>
    <w:rsid w:val="00B01A27"/>
    <w:rsid w:val="00B01B7C"/>
    <w:rsid w:val="00B0213F"/>
    <w:rsid w:val="00B02A09"/>
    <w:rsid w:val="00B0307C"/>
    <w:rsid w:val="00B04992"/>
    <w:rsid w:val="00B04D8A"/>
    <w:rsid w:val="00B04F80"/>
    <w:rsid w:val="00B0504B"/>
    <w:rsid w:val="00B06F61"/>
    <w:rsid w:val="00B07547"/>
    <w:rsid w:val="00B109D8"/>
    <w:rsid w:val="00B10E31"/>
    <w:rsid w:val="00B10F7E"/>
    <w:rsid w:val="00B110C8"/>
    <w:rsid w:val="00B115FE"/>
    <w:rsid w:val="00B12CEB"/>
    <w:rsid w:val="00B13064"/>
    <w:rsid w:val="00B14CA4"/>
    <w:rsid w:val="00B15990"/>
    <w:rsid w:val="00B165E5"/>
    <w:rsid w:val="00B167B3"/>
    <w:rsid w:val="00B17FD7"/>
    <w:rsid w:val="00B20B3D"/>
    <w:rsid w:val="00B20E7B"/>
    <w:rsid w:val="00B21078"/>
    <w:rsid w:val="00B214CD"/>
    <w:rsid w:val="00B2192D"/>
    <w:rsid w:val="00B21D54"/>
    <w:rsid w:val="00B220F8"/>
    <w:rsid w:val="00B221F6"/>
    <w:rsid w:val="00B2362B"/>
    <w:rsid w:val="00B25AD2"/>
    <w:rsid w:val="00B305C2"/>
    <w:rsid w:val="00B32F35"/>
    <w:rsid w:val="00B33EBC"/>
    <w:rsid w:val="00B3550E"/>
    <w:rsid w:val="00B40101"/>
    <w:rsid w:val="00B40635"/>
    <w:rsid w:val="00B408D6"/>
    <w:rsid w:val="00B40C6F"/>
    <w:rsid w:val="00B40D8F"/>
    <w:rsid w:val="00B41046"/>
    <w:rsid w:val="00B412B9"/>
    <w:rsid w:val="00B41AA2"/>
    <w:rsid w:val="00B42C39"/>
    <w:rsid w:val="00B43441"/>
    <w:rsid w:val="00B444B3"/>
    <w:rsid w:val="00B44728"/>
    <w:rsid w:val="00B46719"/>
    <w:rsid w:val="00B46C20"/>
    <w:rsid w:val="00B47319"/>
    <w:rsid w:val="00B50D2A"/>
    <w:rsid w:val="00B52093"/>
    <w:rsid w:val="00B5263E"/>
    <w:rsid w:val="00B526E8"/>
    <w:rsid w:val="00B5407F"/>
    <w:rsid w:val="00B57B1B"/>
    <w:rsid w:val="00B60691"/>
    <w:rsid w:val="00B60969"/>
    <w:rsid w:val="00B619FA"/>
    <w:rsid w:val="00B6438D"/>
    <w:rsid w:val="00B6445D"/>
    <w:rsid w:val="00B64CD0"/>
    <w:rsid w:val="00B653E2"/>
    <w:rsid w:val="00B6746F"/>
    <w:rsid w:val="00B7009D"/>
    <w:rsid w:val="00B715C9"/>
    <w:rsid w:val="00B715FC"/>
    <w:rsid w:val="00B738CE"/>
    <w:rsid w:val="00B74846"/>
    <w:rsid w:val="00B748E6"/>
    <w:rsid w:val="00B74B37"/>
    <w:rsid w:val="00B759CA"/>
    <w:rsid w:val="00B75A36"/>
    <w:rsid w:val="00B77D8D"/>
    <w:rsid w:val="00B803DB"/>
    <w:rsid w:val="00B8100A"/>
    <w:rsid w:val="00B8242E"/>
    <w:rsid w:val="00B82DA5"/>
    <w:rsid w:val="00B83505"/>
    <w:rsid w:val="00B83C3C"/>
    <w:rsid w:val="00B83E6D"/>
    <w:rsid w:val="00B844D5"/>
    <w:rsid w:val="00B8594E"/>
    <w:rsid w:val="00B85E7F"/>
    <w:rsid w:val="00B86531"/>
    <w:rsid w:val="00B900DE"/>
    <w:rsid w:val="00B90461"/>
    <w:rsid w:val="00B911D3"/>
    <w:rsid w:val="00B917B9"/>
    <w:rsid w:val="00B920E0"/>
    <w:rsid w:val="00B9278B"/>
    <w:rsid w:val="00B93C61"/>
    <w:rsid w:val="00B941BD"/>
    <w:rsid w:val="00B9421E"/>
    <w:rsid w:val="00B94229"/>
    <w:rsid w:val="00B94A23"/>
    <w:rsid w:val="00B960E1"/>
    <w:rsid w:val="00B96587"/>
    <w:rsid w:val="00BA01D4"/>
    <w:rsid w:val="00BA0BB2"/>
    <w:rsid w:val="00BA14F1"/>
    <w:rsid w:val="00BA2379"/>
    <w:rsid w:val="00BA23D9"/>
    <w:rsid w:val="00BA55F7"/>
    <w:rsid w:val="00BB3146"/>
    <w:rsid w:val="00BB40E4"/>
    <w:rsid w:val="00BB49D2"/>
    <w:rsid w:val="00BB4B0A"/>
    <w:rsid w:val="00BB4B59"/>
    <w:rsid w:val="00BB5398"/>
    <w:rsid w:val="00BB6ADB"/>
    <w:rsid w:val="00BB7333"/>
    <w:rsid w:val="00BC34F0"/>
    <w:rsid w:val="00BC358B"/>
    <w:rsid w:val="00BC4A4D"/>
    <w:rsid w:val="00BC5797"/>
    <w:rsid w:val="00BC5E32"/>
    <w:rsid w:val="00BC69A8"/>
    <w:rsid w:val="00BC7B3F"/>
    <w:rsid w:val="00BC7F23"/>
    <w:rsid w:val="00BD140F"/>
    <w:rsid w:val="00BD3496"/>
    <w:rsid w:val="00BD406E"/>
    <w:rsid w:val="00BD4279"/>
    <w:rsid w:val="00BD55DA"/>
    <w:rsid w:val="00BD5AF1"/>
    <w:rsid w:val="00BD626A"/>
    <w:rsid w:val="00BD7610"/>
    <w:rsid w:val="00BD7B78"/>
    <w:rsid w:val="00BE07F8"/>
    <w:rsid w:val="00BE131D"/>
    <w:rsid w:val="00BE17A2"/>
    <w:rsid w:val="00BE428C"/>
    <w:rsid w:val="00BE45F3"/>
    <w:rsid w:val="00BE4CB1"/>
    <w:rsid w:val="00BE4D92"/>
    <w:rsid w:val="00BE4DF0"/>
    <w:rsid w:val="00BE6791"/>
    <w:rsid w:val="00BE717F"/>
    <w:rsid w:val="00BE7B8A"/>
    <w:rsid w:val="00BF021B"/>
    <w:rsid w:val="00BF2646"/>
    <w:rsid w:val="00BF2AEF"/>
    <w:rsid w:val="00BF373E"/>
    <w:rsid w:val="00BF4CDE"/>
    <w:rsid w:val="00BF5110"/>
    <w:rsid w:val="00BF5453"/>
    <w:rsid w:val="00BF5882"/>
    <w:rsid w:val="00BF5C1D"/>
    <w:rsid w:val="00BF6B9E"/>
    <w:rsid w:val="00BF7C38"/>
    <w:rsid w:val="00BF7D1F"/>
    <w:rsid w:val="00C0038B"/>
    <w:rsid w:val="00C00F24"/>
    <w:rsid w:val="00C01208"/>
    <w:rsid w:val="00C01C67"/>
    <w:rsid w:val="00C0210A"/>
    <w:rsid w:val="00C023D2"/>
    <w:rsid w:val="00C02472"/>
    <w:rsid w:val="00C02702"/>
    <w:rsid w:val="00C04947"/>
    <w:rsid w:val="00C05844"/>
    <w:rsid w:val="00C06068"/>
    <w:rsid w:val="00C06BE5"/>
    <w:rsid w:val="00C07195"/>
    <w:rsid w:val="00C10FA6"/>
    <w:rsid w:val="00C11360"/>
    <w:rsid w:val="00C11626"/>
    <w:rsid w:val="00C1307B"/>
    <w:rsid w:val="00C13190"/>
    <w:rsid w:val="00C137BE"/>
    <w:rsid w:val="00C13C37"/>
    <w:rsid w:val="00C1468B"/>
    <w:rsid w:val="00C172C6"/>
    <w:rsid w:val="00C17A6B"/>
    <w:rsid w:val="00C20630"/>
    <w:rsid w:val="00C20CD4"/>
    <w:rsid w:val="00C2130B"/>
    <w:rsid w:val="00C21532"/>
    <w:rsid w:val="00C21A93"/>
    <w:rsid w:val="00C21B40"/>
    <w:rsid w:val="00C23063"/>
    <w:rsid w:val="00C2382D"/>
    <w:rsid w:val="00C239A5"/>
    <w:rsid w:val="00C252B3"/>
    <w:rsid w:val="00C25431"/>
    <w:rsid w:val="00C2589A"/>
    <w:rsid w:val="00C25C00"/>
    <w:rsid w:val="00C2609F"/>
    <w:rsid w:val="00C26A44"/>
    <w:rsid w:val="00C2716C"/>
    <w:rsid w:val="00C2785B"/>
    <w:rsid w:val="00C30319"/>
    <w:rsid w:val="00C30457"/>
    <w:rsid w:val="00C3249E"/>
    <w:rsid w:val="00C33108"/>
    <w:rsid w:val="00C33431"/>
    <w:rsid w:val="00C334F9"/>
    <w:rsid w:val="00C33F0E"/>
    <w:rsid w:val="00C34859"/>
    <w:rsid w:val="00C36109"/>
    <w:rsid w:val="00C36624"/>
    <w:rsid w:val="00C3754D"/>
    <w:rsid w:val="00C3772B"/>
    <w:rsid w:val="00C37D59"/>
    <w:rsid w:val="00C40A10"/>
    <w:rsid w:val="00C41914"/>
    <w:rsid w:val="00C41BF2"/>
    <w:rsid w:val="00C41E22"/>
    <w:rsid w:val="00C42203"/>
    <w:rsid w:val="00C441D6"/>
    <w:rsid w:val="00C44275"/>
    <w:rsid w:val="00C453D7"/>
    <w:rsid w:val="00C45AE5"/>
    <w:rsid w:val="00C45E86"/>
    <w:rsid w:val="00C4711E"/>
    <w:rsid w:val="00C4794D"/>
    <w:rsid w:val="00C50392"/>
    <w:rsid w:val="00C50537"/>
    <w:rsid w:val="00C50791"/>
    <w:rsid w:val="00C50CB2"/>
    <w:rsid w:val="00C50E76"/>
    <w:rsid w:val="00C5106C"/>
    <w:rsid w:val="00C51573"/>
    <w:rsid w:val="00C51A44"/>
    <w:rsid w:val="00C51D27"/>
    <w:rsid w:val="00C520D2"/>
    <w:rsid w:val="00C523AC"/>
    <w:rsid w:val="00C5261C"/>
    <w:rsid w:val="00C52F74"/>
    <w:rsid w:val="00C54583"/>
    <w:rsid w:val="00C56853"/>
    <w:rsid w:val="00C6177B"/>
    <w:rsid w:val="00C6186D"/>
    <w:rsid w:val="00C62A67"/>
    <w:rsid w:val="00C64F19"/>
    <w:rsid w:val="00C65149"/>
    <w:rsid w:val="00C65469"/>
    <w:rsid w:val="00C655AA"/>
    <w:rsid w:val="00C662C6"/>
    <w:rsid w:val="00C66F5F"/>
    <w:rsid w:val="00C67917"/>
    <w:rsid w:val="00C67B55"/>
    <w:rsid w:val="00C67C64"/>
    <w:rsid w:val="00C67C7E"/>
    <w:rsid w:val="00C70011"/>
    <w:rsid w:val="00C7024A"/>
    <w:rsid w:val="00C71609"/>
    <w:rsid w:val="00C72619"/>
    <w:rsid w:val="00C726CC"/>
    <w:rsid w:val="00C72738"/>
    <w:rsid w:val="00C72840"/>
    <w:rsid w:val="00C728E3"/>
    <w:rsid w:val="00C72D31"/>
    <w:rsid w:val="00C72DAA"/>
    <w:rsid w:val="00C759CD"/>
    <w:rsid w:val="00C763F2"/>
    <w:rsid w:val="00C770A5"/>
    <w:rsid w:val="00C7723A"/>
    <w:rsid w:val="00C77BDD"/>
    <w:rsid w:val="00C8078C"/>
    <w:rsid w:val="00C807A9"/>
    <w:rsid w:val="00C80E57"/>
    <w:rsid w:val="00C8150D"/>
    <w:rsid w:val="00C82DB3"/>
    <w:rsid w:val="00C83879"/>
    <w:rsid w:val="00C84A84"/>
    <w:rsid w:val="00C84C33"/>
    <w:rsid w:val="00C868B4"/>
    <w:rsid w:val="00C86968"/>
    <w:rsid w:val="00C8724E"/>
    <w:rsid w:val="00C8798E"/>
    <w:rsid w:val="00C90C0E"/>
    <w:rsid w:val="00C91F0C"/>
    <w:rsid w:val="00C934D9"/>
    <w:rsid w:val="00C93AAF"/>
    <w:rsid w:val="00C93DD1"/>
    <w:rsid w:val="00C942DA"/>
    <w:rsid w:val="00C94A7A"/>
    <w:rsid w:val="00C94D6D"/>
    <w:rsid w:val="00C95459"/>
    <w:rsid w:val="00C95464"/>
    <w:rsid w:val="00C95647"/>
    <w:rsid w:val="00C97C97"/>
    <w:rsid w:val="00CA032F"/>
    <w:rsid w:val="00CA0D9C"/>
    <w:rsid w:val="00CA1931"/>
    <w:rsid w:val="00CA1A95"/>
    <w:rsid w:val="00CA2071"/>
    <w:rsid w:val="00CA2634"/>
    <w:rsid w:val="00CA2E3C"/>
    <w:rsid w:val="00CA31BF"/>
    <w:rsid w:val="00CA3B82"/>
    <w:rsid w:val="00CA55DD"/>
    <w:rsid w:val="00CA592C"/>
    <w:rsid w:val="00CA602E"/>
    <w:rsid w:val="00CA61F5"/>
    <w:rsid w:val="00CA6892"/>
    <w:rsid w:val="00CA7B13"/>
    <w:rsid w:val="00CB0233"/>
    <w:rsid w:val="00CB0999"/>
    <w:rsid w:val="00CB0C8D"/>
    <w:rsid w:val="00CB137B"/>
    <w:rsid w:val="00CB15DC"/>
    <w:rsid w:val="00CB3950"/>
    <w:rsid w:val="00CB4E4B"/>
    <w:rsid w:val="00CB61B8"/>
    <w:rsid w:val="00CB6624"/>
    <w:rsid w:val="00CB67A5"/>
    <w:rsid w:val="00CB716A"/>
    <w:rsid w:val="00CC1A28"/>
    <w:rsid w:val="00CC1BD8"/>
    <w:rsid w:val="00CC27C1"/>
    <w:rsid w:val="00CC298B"/>
    <w:rsid w:val="00CC4E78"/>
    <w:rsid w:val="00CC6207"/>
    <w:rsid w:val="00CC7B0F"/>
    <w:rsid w:val="00CD066B"/>
    <w:rsid w:val="00CD0BD2"/>
    <w:rsid w:val="00CD2175"/>
    <w:rsid w:val="00CD2AA0"/>
    <w:rsid w:val="00CD2DA6"/>
    <w:rsid w:val="00CD31E8"/>
    <w:rsid w:val="00CD3673"/>
    <w:rsid w:val="00CD4FCB"/>
    <w:rsid w:val="00CD514D"/>
    <w:rsid w:val="00CD5F63"/>
    <w:rsid w:val="00CD5FC9"/>
    <w:rsid w:val="00CD6414"/>
    <w:rsid w:val="00CD6EF6"/>
    <w:rsid w:val="00CD7490"/>
    <w:rsid w:val="00CE0495"/>
    <w:rsid w:val="00CE04B6"/>
    <w:rsid w:val="00CE17D1"/>
    <w:rsid w:val="00CE1940"/>
    <w:rsid w:val="00CE2DB3"/>
    <w:rsid w:val="00CE3099"/>
    <w:rsid w:val="00CE4026"/>
    <w:rsid w:val="00CE5563"/>
    <w:rsid w:val="00CE6409"/>
    <w:rsid w:val="00CE6F1D"/>
    <w:rsid w:val="00CE7BDA"/>
    <w:rsid w:val="00CF065C"/>
    <w:rsid w:val="00CF0A93"/>
    <w:rsid w:val="00CF169B"/>
    <w:rsid w:val="00CF284F"/>
    <w:rsid w:val="00CF3156"/>
    <w:rsid w:val="00CF33A9"/>
    <w:rsid w:val="00CF362A"/>
    <w:rsid w:val="00CF4271"/>
    <w:rsid w:val="00CF5BB8"/>
    <w:rsid w:val="00CF6332"/>
    <w:rsid w:val="00D016CE"/>
    <w:rsid w:val="00D01AB5"/>
    <w:rsid w:val="00D01E4C"/>
    <w:rsid w:val="00D02BE6"/>
    <w:rsid w:val="00D0438D"/>
    <w:rsid w:val="00D04C11"/>
    <w:rsid w:val="00D05932"/>
    <w:rsid w:val="00D06562"/>
    <w:rsid w:val="00D06752"/>
    <w:rsid w:val="00D1076E"/>
    <w:rsid w:val="00D115C0"/>
    <w:rsid w:val="00D117FE"/>
    <w:rsid w:val="00D120AB"/>
    <w:rsid w:val="00D12928"/>
    <w:rsid w:val="00D129B2"/>
    <w:rsid w:val="00D13958"/>
    <w:rsid w:val="00D13D22"/>
    <w:rsid w:val="00D14C33"/>
    <w:rsid w:val="00D15188"/>
    <w:rsid w:val="00D1531C"/>
    <w:rsid w:val="00D15E46"/>
    <w:rsid w:val="00D16BA8"/>
    <w:rsid w:val="00D16E3D"/>
    <w:rsid w:val="00D17805"/>
    <w:rsid w:val="00D17A77"/>
    <w:rsid w:val="00D203C3"/>
    <w:rsid w:val="00D224E6"/>
    <w:rsid w:val="00D2250B"/>
    <w:rsid w:val="00D22C18"/>
    <w:rsid w:val="00D23A03"/>
    <w:rsid w:val="00D23AB7"/>
    <w:rsid w:val="00D24ACF"/>
    <w:rsid w:val="00D24ADB"/>
    <w:rsid w:val="00D250F4"/>
    <w:rsid w:val="00D25C4C"/>
    <w:rsid w:val="00D267E3"/>
    <w:rsid w:val="00D2719D"/>
    <w:rsid w:val="00D27BA7"/>
    <w:rsid w:val="00D30C9D"/>
    <w:rsid w:val="00D31D06"/>
    <w:rsid w:val="00D31EE9"/>
    <w:rsid w:val="00D334F6"/>
    <w:rsid w:val="00D33D75"/>
    <w:rsid w:val="00D3411E"/>
    <w:rsid w:val="00D351E0"/>
    <w:rsid w:val="00D35744"/>
    <w:rsid w:val="00D359EB"/>
    <w:rsid w:val="00D363C0"/>
    <w:rsid w:val="00D3723D"/>
    <w:rsid w:val="00D373EE"/>
    <w:rsid w:val="00D375C7"/>
    <w:rsid w:val="00D40100"/>
    <w:rsid w:val="00D401B2"/>
    <w:rsid w:val="00D405BA"/>
    <w:rsid w:val="00D407D9"/>
    <w:rsid w:val="00D415AF"/>
    <w:rsid w:val="00D41737"/>
    <w:rsid w:val="00D418B0"/>
    <w:rsid w:val="00D42896"/>
    <w:rsid w:val="00D42A5E"/>
    <w:rsid w:val="00D42AF2"/>
    <w:rsid w:val="00D43EAB"/>
    <w:rsid w:val="00D43EE7"/>
    <w:rsid w:val="00D455E2"/>
    <w:rsid w:val="00D457FA"/>
    <w:rsid w:val="00D4584D"/>
    <w:rsid w:val="00D467A1"/>
    <w:rsid w:val="00D468DB"/>
    <w:rsid w:val="00D46EBF"/>
    <w:rsid w:val="00D4768D"/>
    <w:rsid w:val="00D47A25"/>
    <w:rsid w:val="00D47E32"/>
    <w:rsid w:val="00D521BA"/>
    <w:rsid w:val="00D52212"/>
    <w:rsid w:val="00D52BA9"/>
    <w:rsid w:val="00D52EE5"/>
    <w:rsid w:val="00D52F6B"/>
    <w:rsid w:val="00D52F92"/>
    <w:rsid w:val="00D531EB"/>
    <w:rsid w:val="00D53D8A"/>
    <w:rsid w:val="00D53EF9"/>
    <w:rsid w:val="00D5429F"/>
    <w:rsid w:val="00D54B6B"/>
    <w:rsid w:val="00D55748"/>
    <w:rsid w:val="00D564A4"/>
    <w:rsid w:val="00D56514"/>
    <w:rsid w:val="00D574E7"/>
    <w:rsid w:val="00D60137"/>
    <w:rsid w:val="00D6123D"/>
    <w:rsid w:val="00D61A3B"/>
    <w:rsid w:val="00D61F8C"/>
    <w:rsid w:val="00D6262B"/>
    <w:rsid w:val="00D62BFE"/>
    <w:rsid w:val="00D62D16"/>
    <w:rsid w:val="00D62EF3"/>
    <w:rsid w:val="00D633B7"/>
    <w:rsid w:val="00D639A2"/>
    <w:rsid w:val="00D640D0"/>
    <w:rsid w:val="00D64DC4"/>
    <w:rsid w:val="00D64FE2"/>
    <w:rsid w:val="00D6504F"/>
    <w:rsid w:val="00D66069"/>
    <w:rsid w:val="00D6624B"/>
    <w:rsid w:val="00D66452"/>
    <w:rsid w:val="00D67CBD"/>
    <w:rsid w:val="00D714B9"/>
    <w:rsid w:val="00D71B51"/>
    <w:rsid w:val="00D72DB5"/>
    <w:rsid w:val="00D744F8"/>
    <w:rsid w:val="00D74C69"/>
    <w:rsid w:val="00D75934"/>
    <w:rsid w:val="00D75BDE"/>
    <w:rsid w:val="00D8090D"/>
    <w:rsid w:val="00D80EE4"/>
    <w:rsid w:val="00D82E7D"/>
    <w:rsid w:val="00D8315B"/>
    <w:rsid w:val="00D837F1"/>
    <w:rsid w:val="00D841E1"/>
    <w:rsid w:val="00D843F6"/>
    <w:rsid w:val="00D84897"/>
    <w:rsid w:val="00D85BEA"/>
    <w:rsid w:val="00D8624D"/>
    <w:rsid w:val="00D86A36"/>
    <w:rsid w:val="00D87B59"/>
    <w:rsid w:val="00D87DBD"/>
    <w:rsid w:val="00D900C4"/>
    <w:rsid w:val="00D9014D"/>
    <w:rsid w:val="00D90297"/>
    <w:rsid w:val="00D92178"/>
    <w:rsid w:val="00D92275"/>
    <w:rsid w:val="00D926AA"/>
    <w:rsid w:val="00D92B76"/>
    <w:rsid w:val="00D92CF1"/>
    <w:rsid w:val="00D92FBB"/>
    <w:rsid w:val="00D94C29"/>
    <w:rsid w:val="00D953D7"/>
    <w:rsid w:val="00D97FE0"/>
    <w:rsid w:val="00DA2D6B"/>
    <w:rsid w:val="00DA315E"/>
    <w:rsid w:val="00DA3172"/>
    <w:rsid w:val="00DA3459"/>
    <w:rsid w:val="00DA38E5"/>
    <w:rsid w:val="00DA4665"/>
    <w:rsid w:val="00DA46D5"/>
    <w:rsid w:val="00DA4BC3"/>
    <w:rsid w:val="00DA4F33"/>
    <w:rsid w:val="00DA557F"/>
    <w:rsid w:val="00DA6059"/>
    <w:rsid w:val="00DA64CF"/>
    <w:rsid w:val="00DB14C5"/>
    <w:rsid w:val="00DB1672"/>
    <w:rsid w:val="00DB2259"/>
    <w:rsid w:val="00DB23B5"/>
    <w:rsid w:val="00DB26E3"/>
    <w:rsid w:val="00DB2A8C"/>
    <w:rsid w:val="00DB2AFD"/>
    <w:rsid w:val="00DB379D"/>
    <w:rsid w:val="00DB3EE6"/>
    <w:rsid w:val="00DB4F32"/>
    <w:rsid w:val="00DB5242"/>
    <w:rsid w:val="00DB5E23"/>
    <w:rsid w:val="00DB6A68"/>
    <w:rsid w:val="00DB7584"/>
    <w:rsid w:val="00DB7CDC"/>
    <w:rsid w:val="00DC09C5"/>
    <w:rsid w:val="00DC127D"/>
    <w:rsid w:val="00DC1BB1"/>
    <w:rsid w:val="00DC214F"/>
    <w:rsid w:val="00DC28B2"/>
    <w:rsid w:val="00DC2B00"/>
    <w:rsid w:val="00DC4CC9"/>
    <w:rsid w:val="00DC4E9F"/>
    <w:rsid w:val="00DC5086"/>
    <w:rsid w:val="00DC597E"/>
    <w:rsid w:val="00DC692C"/>
    <w:rsid w:val="00DC7F1F"/>
    <w:rsid w:val="00DD01AD"/>
    <w:rsid w:val="00DD080F"/>
    <w:rsid w:val="00DD0ACF"/>
    <w:rsid w:val="00DD166E"/>
    <w:rsid w:val="00DD2056"/>
    <w:rsid w:val="00DD2079"/>
    <w:rsid w:val="00DD339F"/>
    <w:rsid w:val="00DD38B0"/>
    <w:rsid w:val="00DD390E"/>
    <w:rsid w:val="00DD679E"/>
    <w:rsid w:val="00DD7150"/>
    <w:rsid w:val="00DD72F7"/>
    <w:rsid w:val="00DD76DF"/>
    <w:rsid w:val="00DE008C"/>
    <w:rsid w:val="00DE0731"/>
    <w:rsid w:val="00DE0F1C"/>
    <w:rsid w:val="00DE2043"/>
    <w:rsid w:val="00DE2CD9"/>
    <w:rsid w:val="00DE779B"/>
    <w:rsid w:val="00DE7F47"/>
    <w:rsid w:val="00DF0E82"/>
    <w:rsid w:val="00DF1461"/>
    <w:rsid w:val="00DF15FE"/>
    <w:rsid w:val="00DF16EB"/>
    <w:rsid w:val="00DF2F6E"/>
    <w:rsid w:val="00DF3F45"/>
    <w:rsid w:val="00DF44A1"/>
    <w:rsid w:val="00DF50F1"/>
    <w:rsid w:val="00DF5D34"/>
    <w:rsid w:val="00DF612D"/>
    <w:rsid w:val="00DF70AF"/>
    <w:rsid w:val="00DF7F0F"/>
    <w:rsid w:val="00E00477"/>
    <w:rsid w:val="00E01474"/>
    <w:rsid w:val="00E02946"/>
    <w:rsid w:val="00E067AE"/>
    <w:rsid w:val="00E06D1A"/>
    <w:rsid w:val="00E10535"/>
    <w:rsid w:val="00E110F3"/>
    <w:rsid w:val="00E115CA"/>
    <w:rsid w:val="00E12DEE"/>
    <w:rsid w:val="00E137C4"/>
    <w:rsid w:val="00E141D0"/>
    <w:rsid w:val="00E143A2"/>
    <w:rsid w:val="00E14A61"/>
    <w:rsid w:val="00E15E32"/>
    <w:rsid w:val="00E15EB9"/>
    <w:rsid w:val="00E16296"/>
    <w:rsid w:val="00E16A77"/>
    <w:rsid w:val="00E17016"/>
    <w:rsid w:val="00E172D2"/>
    <w:rsid w:val="00E2005F"/>
    <w:rsid w:val="00E2112D"/>
    <w:rsid w:val="00E21CFD"/>
    <w:rsid w:val="00E21D65"/>
    <w:rsid w:val="00E21FDC"/>
    <w:rsid w:val="00E22FBC"/>
    <w:rsid w:val="00E23633"/>
    <w:rsid w:val="00E2414C"/>
    <w:rsid w:val="00E24B2E"/>
    <w:rsid w:val="00E25DD7"/>
    <w:rsid w:val="00E26748"/>
    <w:rsid w:val="00E27722"/>
    <w:rsid w:val="00E27725"/>
    <w:rsid w:val="00E27CA9"/>
    <w:rsid w:val="00E30753"/>
    <w:rsid w:val="00E30B39"/>
    <w:rsid w:val="00E32759"/>
    <w:rsid w:val="00E34E62"/>
    <w:rsid w:val="00E34E77"/>
    <w:rsid w:val="00E34F27"/>
    <w:rsid w:val="00E352A2"/>
    <w:rsid w:val="00E35422"/>
    <w:rsid w:val="00E35FE0"/>
    <w:rsid w:val="00E361EF"/>
    <w:rsid w:val="00E36A29"/>
    <w:rsid w:val="00E37882"/>
    <w:rsid w:val="00E406B9"/>
    <w:rsid w:val="00E40970"/>
    <w:rsid w:val="00E41AE0"/>
    <w:rsid w:val="00E42B36"/>
    <w:rsid w:val="00E43C0B"/>
    <w:rsid w:val="00E43D82"/>
    <w:rsid w:val="00E43DD7"/>
    <w:rsid w:val="00E43EDB"/>
    <w:rsid w:val="00E43FDD"/>
    <w:rsid w:val="00E4462E"/>
    <w:rsid w:val="00E44DC4"/>
    <w:rsid w:val="00E45397"/>
    <w:rsid w:val="00E45BB7"/>
    <w:rsid w:val="00E461A6"/>
    <w:rsid w:val="00E478E6"/>
    <w:rsid w:val="00E5051A"/>
    <w:rsid w:val="00E51388"/>
    <w:rsid w:val="00E52506"/>
    <w:rsid w:val="00E5273D"/>
    <w:rsid w:val="00E5717C"/>
    <w:rsid w:val="00E57E3D"/>
    <w:rsid w:val="00E603CA"/>
    <w:rsid w:val="00E608F6"/>
    <w:rsid w:val="00E60B93"/>
    <w:rsid w:val="00E60CB9"/>
    <w:rsid w:val="00E610E5"/>
    <w:rsid w:val="00E61231"/>
    <w:rsid w:val="00E61AFB"/>
    <w:rsid w:val="00E61EFE"/>
    <w:rsid w:val="00E63A45"/>
    <w:rsid w:val="00E65CF0"/>
    <w:rsid w:val="00E668CC"/>
    <w:rsid w:val="00E66C4B"/>
    <w:rsid w:val="00E66EAD"/>
    <w:rsid w:val="00E67B09"/>
    <w:rsid w:val="00E67C15"/>
    <w:rsid w:val="00E70D09"/>
    <w:rsid w:val="00E71525"/>
    <w:rsid w:val="00E7182F"/>
    <w:rsid w:val="00E72317"/>
    <w:rsid w:val="00E72417"/>
    <w:rsid w:val="00E730C2"/>
    <w:rsid w:val="00E73720"/>
    <w:rsid w:val="00E73FB7"/>
    <w:rsid w:val="00E73FF8"/>
    <w:rsid w:val="00E74BA8"/>
    <w:rsid w:val="00E74EE8"/>
    <w:rsid w:val="00E759CF"/>
    <w:rsid w:val="00E75D8D"/>
    <w:rsid w:val="00E76F37"/>
    <w:rsid w:val="00E81410"/>
    <w:rsid w:val="00E827B1"/>
    <w:rsid w:val="00E82E4E"/>
    <w:rsid w:val="00E830F3"/>
    <w:rsid w:val="00E83366"/>
    <w:rsid w:val="00E8340C"/>
    <w:rsid w:val="00E8351A"/>
    <w:rsid w:val="00E838B3"/>
    <w:rsid w:val="00E83C40"/>
    <w:rsid w:val="00E85611"/>
    <w:rsid w:val="00E85B07"/>
    <w:rsid w:val="00E85B5E"/>
    <w:rsid w:val="00E8736F"/>
    <w:rsid w:val="00E87711"/>
    <w:rsid w:val="00E87B12"/>
    <w:rsid w:val="00E9303F"/>
    <w:rsid w:val="00E9380D"/>
    <w:rsid w:val="00E94077"/>
    <w:rsid w:val="00E94195"/>
    <w:rsid w:val="00E9764B"/>
    <w:rsid w:val="00EA0B75"/>
    <w:rsid w:val="00EA1289"/>
    <w:rsid w:val="00EA174E"/>
    <w:rsid w:val="00EA1770"/>
    <w:rsid w:val="00EA1C37"/>
    <w:rsid w:val="00EA2248"/>
    <w:rsid w:val="00EA24CE"/>
    <w:rsid w:val="00EA4080"/>
    <w:rsid w:val="00EA5147"/>
    <w:rsid w:val="00EA5A2C"/>
    <w:rsid w:val="00EA788C"/>
    <w:rsid w:val="00EB0513"/>
    <w:rsid w:val="00EB0F39"/>
    <w:rsid w:val="00EB109F"/>
    <w:rsid w:val="00EB2007"/>
    <w:rsid w:val="00EB3F77"/>
    <w:rsid w:val="00EB4F12"/>
    <w:rsid w:val="00EB51AF"/>
    <w:rsid w:val="00EB595C"/>
    <w:rsid w:val="00EB70CA"/>
    <w:rsid w:val="00EB7D32"/>
    <w:rsid w:val="00EC0637"/>
    <w:rsid w:val="00EC1DAC"/>
    <w:rsid w:val="00EC1E52"/>
    <w:rsid w:val="00EC2537"/>
    <w:rsid w:val="00EC3829"/>
    <w:rsid w:val="00EC4F09"/>
    <w:rsid w:val="00EC69DE"/>
    <w:rsid w:val="00EC7645"/>
    <w:rsid w:val="00ED2140"/>
    <w:rsid w:val="00ED2771"/>
    <w:rsid w:val="00ED28FA"/>
    <w:rsid w:val="00ED2DFB"/>
    <w:rsid w:val="00ED3142"/>
    <w:rsid w:val="00ED384B"/>
    <w:rsid w:val="00ED3BB9"/>
    <w:rsid w:val="00ED3DB4"/>
    <w:rsid w:val="00ED3F04"/>
    <w:rsid w:val="00ED424D"/>
    <w:rsid w:val="00ED4C40"/>
    <w:rsid w:val="00ED597F"/>
    <w:rsid w:val="00ED6189"/>
    <w:rsid w:val="00ED66AE"/>
    <w:rsid w:val="00ED68D8"/>
    <w:rsid w:val="00ED6E3F"/>
    <w:rsid w:val="00ED7271"/>
    <w:rsid w:val="00ED7A3C"/>
    <w:rsid w:val="00ED7FA0"/>
    <w:rsid w:val="00EE0A44"/>
    <w:rsid w:val="00EE1D70"/>
    <w:rsid w:val="00EE2A9C"/>
    <w:rsid w:val="00EE4169"/>
    <w:rsid w:val="00EE591D"/>
    <w:rsid w:val="00EE5B97"/>
    <w:rsid w:val="00EE5CBA"/>
    <w:rsid w:val="00EE60AA"/>
    <w:rsid w:val="00EE66BC"/>
    <w:rsid w:val="00EE798A"/>
    <w:rsid w:val="00EE7CF1"/>
    <w:rsid w:val="00EF1206"/>
    <w:rsid w:val="00EF1727"/>
    <w:rsid w:val="00EF2AAD"/>
    <w:rsid w:val="00EF31EA"/>
    <w:rsid w:val="00EF368B"/>
    <w:rsid w:val="00EF39C6"/>
    <w:rsid w:val="00EF3BA5"/>
    <w:rsid w:val="00EF408D"/>
    <w:rsid w:val="00EF463D"/>
    <w:rsid w:val="00EF4A3A"/>
    <w:rsid w:val="00EF4AF8"/>
    <w:rsid w:val="00EF56DB"/>
    <w:rsid w:val="00EF5EA3"/>
    <w:rsid w:val="00EF6183"/>
    <w:rsid w:val="00EF7B86"/>
    <w:rsid w:val="00F0038A"/>
    <w:rsid w:val="00F005DB"/>
    <w:rsid w:val="00F00AEE"/>
    <w:rsid w:val="00F01E8E"/>
    <w:rsid w:val="00F01FDC"/>
    <w:rsid w:val="00F02209"/>
    <w:rsid w:val="00F02833"/>
    <w:rsid w:val="00F02A1A"/>
    <w:rsid w:val="00F03359"/>
    <w:rsid w:val="00F039AF"/>
    <w:rsid w:val="00F03E10"/>
    <w:rsid w:val="00F06769"/>
    <w:rsid w:val="00F06F3A"/>
    <w:rsid w:val="00F116DC"/>
    <w:rsid w:val="00F11A18"/>
    <w:rsid w:val="00F11A35"/>
    <w:rsid w:val="00F11BB3"/>
    <w:rsid w:val="00F14F9F"/>
    <w:rsid w:val="00F15E9C"/>
    <w:rsid w:val="00F1654E"/>
    <w:rsid w:val="00F172CF"/>
    <w:rsid w:val="00F176F2"/>
    <w:rsid w:val="00F17766"/>
    <w:rsid w:val="00F206B3"/>
    <w:rsid w:val="00F210FC"/>
    <w:rsid w:val="00F2124F"/>
    <w:rsid w:val="00F214F8"/>
    <w:rsid w:val="00F21FE4"/>
    <w:rsid w:val="00F2244F"/>
    <w:rsid w:val="00F22685"/>
    <w:rsid w:val="00F22FA4"/>
    <w:rsid w:val="00F23400"/>
    <w:rsid w:val="00F2356C"/>
    <w:rsid w:val="00F23CD4"/>
    <w:rsid w:val="00F23FF8"/>
    <w:rsid w:val="00F24543"/>
    <w:rsid w:val="00F24848"/>
    <w:rsid w:val="00F24B48"/>
    <w:rsid w:val="00F24FC4"/>
    <w:rsid w:val="00F25433"/>
    <w:rsid w:val="00F258AA"/>
    <w:rsid w:val="00F25A80"/>
    <w:rsid w:val="00F26346"/>
    <w:rsid w:val="00F26BE9"/>
    <w:rsid w:val="00F27AF8"/>
    <w:rsid w:val="00F27DCD"/>
    <w:rsid w:val="00F30318"/>
    <w:rsid w:val="00F307DC"/>
    <w:rsid w:val="00F30DFE"/>
    <w:rsid w:val="00F310D4"/>
    <w:rsid w:val="00F31504"/>
    <w:rsid w:val="00F31BE9"/>
    <w:rsid w:val="00F33324"/>
    <w:rsid w:val="00F340FF"/>
    <w:rsid w:val="00F34BCE"/>
    <w:rsid w:val="00F34D53"/>
    <w:rsid w:val="00F365CC"/>
    <w:rsid w:val="00F36CA7"/>
    <w:rsid w:val="00F40288"/>
    <w:rsid w:val="00F408A6"/>
    <w:rsid w:val="00F415CE"/>
    <w:rsid w:val="00F42076"/>
    <w:rsid w:val="00F420BC"/>
    <w:rsid w:val="00F423AF"/>
    <w:rsid w:val="00F4257C"/>
    <w:rsid w:val="00F42F5C"/>
    <w:rsid w:val="00F4307E"/>
    <w:rsid w:val="00F43360"/>
    <w:rsid w:val="00F44C62"/>
    <w:rsid w:val="00F4516C"/>
    <w:rsid w:val="00F45465"/>
    <w:rsid w:val="00F45D1D"/>
    <w:rsid w:val="00F467E6"/>
    <w:rsid w:val="00F46B10"/>
    <w:rsid w:val="00F46F8D"/>
    <w:rsid w:val="00F4737A"/>
    <w:rsid w:val="00F475C4"/>
    <w:rsid w:val="00F47CBB"/>
    <w:rsid w:val="00F50290"/>
    <w:rsid w:val="00F51157"/>
    <w:rsid w:val="00F5139E"/>
    <w:rsid w:val="00F524FB"/>
    <w:rsid w:val="00F5329B"/>
    <w:rsid w:val="00F53B08"/>
    <w:rsid w:val="00F54618"/>
    <w:rsid w:val="00F5582E"/>
    <w:rsid w:val="00F55E93"/>
    <w:rsid w:val="00F56360"/>
    <w:rsid w:val="00F568B5"/>
    <w:rsid w:val="00F57DAF"/>
    <w:rsid w:val="00F60642"/>
    <w:rsid w:val="00F6145E"/>
    <w:rsid w:val="00F614B0"/>
    <w:rsid w:val="00F61836"/>
    <w:rsid w:val="00F620F1"/>
    <w:rsid w:val="00F62C58"/>
    <w:rsid w:val="00F634AB"/>
    <w:rsid w:val="00F64035"/>
    <w:rsid w:val="00F663C4"/>
    <w:rsid w:val="00F66998"/>
    <w:rsid w:val="00F66DF7"/>
    <w:rsid w:val="00F674A6"/>
    <w:rsid w:val="00F67E8A"/>
    <w:rsid w:val="00F70992"/>
    <w:rsid w:val="00F710D2"/>
    <w:rsid w:val="00F71D44"/>
    <w:rsid w:val="00F7251D"/>
    <w:rsid w:val="00F72765"/>
    <w:rsid w:val="00F72803"/>
    <w:rsid w:val="00F73709"/>
    <w:rsid w:val="00F745AC"/>
    <w:rsid w:val="00F76180"/>
    <w:rsid w:val="00F76CFA"/>
    <w:rsid w:val="00F76D5B"/>
    <w:rsid w:val="00F81BC4"/>
    <w:rsid w:val="00F821CA"/>
    <w:rsid w:val="00F82BA2"/>
    <w:rsid w:val="00F82DCD"/>
    <w:rsid w:val="00F830D7"/>
    <w:rsid w:val="00F83445"/>
    <w:rsid w:val="00F83B97"/>
    <w:rsid w:val="00F847E9"/>
    <w:rsid w:val="00F86158"/>
    <w:rsid w:val="00F8630A"/>
    <w:rsid w:val="00F86ACC"/>
    <w:rsid w:val="00F86EE9"/>
    <w:rsid w:val="00F87976"/>
    <w:rsid w:val="00F90645"/>
    <w:rsid w:val="00F912A8"/>
    <w:rsid w:val="00F91950"/>
    <w:rsid w:val="00F91BAB"/>
    <w:rsid w:val="00F9225C"/>
    <w:rsid w:val="00F92268"/>
    <w:rsid w:val="00F924FD"/>
    <w:rsid w:val="00F92629"/>
    <w:rsid w:val="00F93143"/>
    <w:rsid w:val="00F94329"/>
    <w:rsid w:val="00F94871"/>
    <w:rsid w:val="00F95051"/>
    <w:rsid w:val="00F95128"/>
    <w:rsid w:val="00F95393"/>
    <w:rsid w:val="00F971CA"/>
    <w:rsid w:val="00F97282"/>
    <w:rsid w:val="00F97511"/>
    <w:rsid w:val="00F978F6"/>
    <w:rsid w:val="00F97E2A"/>
    <w:rsid w:val="00FA0512"/>
    <w:rsid w:val="00FA07BE"/>
    <w:rsid w:val="00FA084F"/>
    <w:rsid w:val="00FA0B6A"/>
    <w:rsid w:val="00FA17EC"/>
    <w:rsid w:val="00FA28DA"/>
    <w:rsid w:val="00FA2FB5"/>
    <w:rsid w:val="00FA3209"/>
    <w:rsid w:val="00FA3A6D"/>
    <w:rsid w:val="00FA5007"/>
    <w:rsid w:val="00FA5319"/>
    <w:rsid w:val="00FA5AA8"/>
    <w:rsid w:val="00FA7E9C"/>
    <w:rsid w:val="00FB0039"/>
    <w:rsid w:val="00FB09B8"/>
    <w:rsid w:val="00FB0DCF"/>
    <w:rsid w:val="00FB121E"/>
    <w:rsid w:val="00FB23EE"/>
    <w:rsid w:val="00FB2E07"/>
    <w:rsid w:val="00FB2E11"/>
    <w:rsid w:val="00FB2F76"/>
    <w:rsid w:val="00FB3493"/>
    <w:rsid w:val="00FB4200"/>
    <w:rsid w:val="00FB45AA"/>
    <w:rsid w:val="00FB4BD1"/>
    <w:rsid w:val="00FB6802"/>
    <w:rsid w:val="00FB6857"/>
    <w:rsid w:val="00FB765F"/>
    <w:rsid w:val="00FC0C22"/>
    <w:rsid w:val="00FC0DD0"/>
    <w:rsid w:val="00FC3249"/>
    <w:rsid w:val="00FC368E"/>
    <w:rsid w:val="00FC3D25"/>
    <w:rsid w:val="00FC45A4"/>
    <w:rsid w:val="00FC4C9D"/>
    <w:rsid w:val="00FC5706"/>
    <w:rsid w:val="00FC6A64"/>
    <w:rsid w:val="00FC6D79"/>
    <w:rsid w:val="00FC717A"/>
    <w:rsid w:val="00FC78FA"/>
    <w:rsid w:val="00FD050D"/>
    <w:rsid w:val="00FD148D"/>
    <w:rsid w:val="00FD259C"/>
    <w:rsid w:val="00FD3910"/>
    <w:rsid w:val="00FD3C4C"/>
    <w:rsid w:val="00FD3D83"/>
    <w:rsid w:val="00FD3F2A"/>
    <w:rsid w:val="00FD5550"/>
    <w:rsid w:val="00FD586E"/>
    <w:rsid w:val="00FD626A"/>
    <w:rsid w:val="00FD6580"/>
    <w:rsid w:val="00FD679F"/>
    <w:rsid w:val="00FD7A05"/>
    <w:rsid w:val="00FE0551"/>
    <w:rsid w:val="00FE09D2"/>
    <w:rsid w:val="00FE1170"/>
    <w:rsid w:val="00FE18B0"/>
    <w:rsid w:val="00FE37C4"/>
    <w:rsid w:val="00FE3E7F"/>
    <w:rsid w:val="00FE3F0F"/>
    <w:rsid w:val="00FE47A3"/>
    <w:rsid w:val="00FE48F4"/>
    <w:rsid w:val="00FE5601"/>
    <w:rsid w:val="00FE6EEC"/>
    <w:rsid w:val="00FE6F0D"/>
    <w:rsid w:val="00FE76A6"/>
    <w:rsid w:val="00FE7B3F"/>
    <w:rsid w:val="00FE7BD1"/>
    <w:rsid w:val="00FF0BC3"/>
    <w:rsid w:val="00FF2F49"/>
    <w:rsid w:val="00FF3480"/>
    <w:rsid w:val="00FF3D8C"/>
    <w:rsid w:val="00FF4F9C"/>
    <w:rsid w:val="00FF5DCB"/>
    <w:rsid w:val="00FF6080"/>
    <w:rsid w:val="00FF685E"/>
    <w:rsid w:val="00FF6D04"/>
    <w:rsid w:val="00FF7251"/>
    <w:rsid w:val="0132F714"/>
    <w:rsid w:val="01803F5C"/>
    <w:rsid w:val="018B05A4"/>
    <w:rsid w:val="01A94907"/>
    <w:rsid w:val="01F182E8"/>
    <w:rsid w:val="020C8DA3"/>
    <w:rsid w:val="0299E2A6"/>
    <w:rsid w:val="02AD6EF3"/>
    <w:rsid w:val="02ED8A2C"/>
    <w:rsid w:val="03D11E4F"/>
    <w:rsid w:val="0411AB0A"/>
    <w:rsid w:val="0471F0D7"/>
    <w:rsid w:val="04A2FDB3"/>
    <w:rsid w:val="04BE2233"/>
    <w:rsid w:val="0509006D"/>
    <w:rsid w:val="0624752F"/>
    <w:rsid w:val="0680D70A"/>
    <w:rsid w:val="06868BFB"/>
    <w:rsid w:val="06A21C82"/>
    <w:rsid w:val="0700100A"/>
    <w:rsid w:val="07088922"/>
    <w:rsid w:val="072C5065"/>
    <w:rsid w:val="078AA161"/>
    <w:rsid w:val="07DD2754"/>
    <w:rsid w:val="07DFC737"/>
    <w:rsid w:val="080162E0"/>
    <w:rsid w:val="0849A890"/>
    <w:rsid w:val="0883C5E8"/>
    <w:rsid w:val="08C55A06"/>
    <w:rsid w:val="08DD3F0F"/>
    <w:rsid w:val="08FC7406"/>
    <w:rsid w:val="0A0ABA9B"/>
    <w:rsid w:val="0A6251E7"/>
    <w:rsid w:val="0AAC1CA1"/>
    <w:rsid w:val="0AD87DE7"/>
    <w:rsid w:val="0B7D7094"/>
    <w:rsid w:val="0B859A9B"/>
    <w:rsid w:val="0BB706DD"/>
    <w:rsid w:val="0BBAEFDD"/>
    <w:rsid w:val="0BC95CD9"/>
    <w:rsid w:val="0C7218F7"/>
    <w:rsid w:val="0C83E847"/>
    <w:rsid w:val="0CCC8A18"/>
    <w:rsid w:val="0D051817"/>
    <w:rsid w:val="0D2B6B03"/>
    <w:rsid w:val="0D4CC212"/>
    <w:rsid w:val="0D74D7FC"/>
    <w:rsid w:val="0DB339F1"/>
    <w:rsid w:val="0DE54F56"/>
    <w:rsid w:val="0DECE2B3"/>
    <w:rsid w:val="0E178911"/>
    <w:rsid w:val="0E2E087C"/>
    <w:rsid w:val="0E3BABD0"/>
    <w:rsid w:val="0E8F6D3D"/>
    <w:rsid w:val="0EA65960"/>
    <w:rsid w:val="0F1A2610"/>
    <w:rsid w:val="0F66BCE5"/>
    <w:rsid w:val="0F94525E"/>
    <w:rsid w:val="0FF92DBB"/>
    <w:rsid w:val="10046354"/>
    <w:rsid w:val="10C98871"/>
    <w:rsid w:val="11C4BC94"/>
    <w:rsid w:val="11EC1725"/>
    <w:rsid w:val="12D51B86"/>
    <w:rsid w:val="130F8C27"/>
    <w:rsid w:val="137E8D64"/>
    <w:rsid w:val="13CB5B62"/>
    <w:rsid w:val="1451E429"/>
    <w:rsid w:val="1488286A"/>
    <w:rsid w:val="14D8BCA2"/>
    <w:rsid w:val="1509B994"/>
    <w:rsid w:val="15477E9D"/>
    <w:rsid w:val="15B367B3"/>
    <w:rsid w:val="16814571"/>
    <w:rsid w:val="17449E75"/>
    <w:rsid w:val="174A0AF2"/>
    <w:rsid w:val="1752D9B5"/>
    <w:rsid w:val="1782D2F7"/>
    <w:rsid w:val="17F5264E"/>
    <w:rsid w:val="185C5FDE"/>
    <w:rsid w:val="18B20F87"/>
    <w:rsid w:val="18DDA5D0"/>
    <w:rsid w:val="191A9A1F"/>
    <w:rsid w:val="19836E46"/>
    <w:rsid w:val="19B1A078"/>
    <w:rsid w:val="1A1786C8"/>
    <w:rsid w:val="1A4156DC"/>
    <w:rsid w:val="1B07F382"/>
    <w:rsid w:val="1B09223C"/>
    <w:rsid w:val="1B46EA22"/>
    <w:rsid w:val="1B7F03EE"/>
    <w:rsid w:val="1B9CFF8F"/>
    <w:rsid w:val="1C1734D5"/>
    <w:rsid w:val="1C36FEC7"/>
    <w:rsid w:val="1CB7D541"/>
    <w:rsid w:val="1CCE6C98"/>
    <w:rsid w:val="1D795AB6"/>
    <w:rsid w:val="1D79E5EF"/>
    <w:rsid w:val="1E054373"/>
    <w:rsid w:val="1EDE6A84"/>
    <w:rsid w:val="1EE4EB73"/>
    <w:rsid w:val="1F1A4EAC"/>
    <w:rsid w:val="201AF474"/>
    <w:rsid w:val="20A5962D"/>
    <w:rsid w:val="21273A82"/>
    <w:rsid w:val="2144004B"/>
    <w:rsid w:val="21BD694A"/>
    <w:rsid w:val="21E9E13B"/>
    <w:rsid w:val="221AADB9"/>
    <w:rsid w:val="2233CCCC"/>
    <w:rsid w:val="22400FF5"/>
    <w:rsid w:val="228CB700"/>
    <w:rsid w:val="22A44AFE"/>
    <w:rsid w:val="231CDFB5"/>
    <w:rsid w:val="2322300B"/>
    <w:rsid w:val="235BC053"/>
    <w:rsid w:val="235D322E"/>
    <w:rsid w:val="23C3810B"/>
    <w:rsid w:val="23D71C20"/>
    <w:rsid w:val="24692EA1"/>
    <w:rsid w:val="24731E29"/>
    <w:rsid w:val="250FDCC9"/>
    <w:rsid w:val="25CAE27A"/>
    <w:rsid w:val="261AFB6B"/>
    <w:rsid w:val="268A740C"/>
    <w:rsid w:val="268E5F09"/>
    <w:rsid w:val="269657FA"/>
    <w:rsid w:val="26D2F59D"/>
    <w:rsid w:val="26F330AE"/>
    <w:rsid w:val="27E2911E"/>
    <w:rsid w:val="28CC62F9"/>
    <w:rsid w:val="28CCE86A"/>
    <w:rsid w:val="28D2A1AF"/>
    <w:rsid w:val="28EC0CAD"/>
    <w:rsid w:val="2946DEC4"/>
    <w:rsid w:val="29996F2F"/>
    <w:rsid w:val="29A76846"/>
    <w:rsid w:val="2A465852"/>
    <w:rsid w:val="2A841640"/>
    <w:rsid w:val="2AC681B3"/>
    <w:rsid w:val="2B686D00"/>
    <w:rsid w:val="2BB09FB2"/>
    <w:rsid w:val="2BB24BD2"/>
    <w:rsid w:val="2C135F4A"/>
    <w:rsid w:val="2D215879"/>
    <w:rsid w:val="2D46CC2E"/>
    <w:rsid w:val="2D4F9423"/>
    <w:rsid w:val="2D89757E"/>
    <w:rsid w:val="2DA626D8"/>
    <w:rsid w:val="2DD33775"/>
    <w:rsid w:val="2DF1622B"/>
    <w:rsid w:val="2E421623"/>
    <w:rsid w:val="2E7CA431"/>
    <w:rsid w:val="2EB43E51"/>
    <w:rsid w:val="2F1761EB"/>
    <w:rsid w:val="2F48C4D3"/>
    <w:rsid w:val="2FCFD86C"/>
    <w:rsid w:val="30187BCE"/>
    <w:rsid w:val="30E6B503"/>
    <w:rsid w:val="31797711"/>
    <w:rsid w:val="31943E02"/>
    <w:rsid w:val="32996934"/>
    <w:rsid w:val="32CD3848"/>
    <w:rsid w:val="32E05A60"/>
    <w:rsid w:val="333BB997"/>
    <w:rsid w:val="336F9A98"/>
    <w:rsid w:val="3393F493"/>
    <w:rsid w:val="3446B0E8"/>
    <w:rsid w:val="35577EE7"/>
    <w:rsid w:val="35712EC8"/>
    <w:rsid w:val="35812020"/>
    <w:rsid w:val="35C16045"/>
    <w:rsid w:val="35F96F21"/>
    <w:rsid w:val="362769FF"/>
    <w:rsid w:val="36567D46"/>
    <w:rsid w:val="3670BE90"/>
    <w:rsid w:val="367C2802"/>
    <w:rsid w:val="36B742D5"/>
    <w:rsid w:val="36E489FE"/>
    <w:rsid w:val="3736C00F"/>
    <w:rsid w:val="377C12F3"/>
    <w:rsid w:val="3892CD08"/>
    <w:rsid w:val="38E7A7E6"/>
    <w:rsid w:val="38EEC0FC"/>
    <w:rsid w:val="39B270BD"/>
    <w:rsid w:val="39B92D88"/>
    <w:rsid w:val="39CE1B46"/>
    <w:rsid w:val="3A39998C"/>
    <w:rsid w:val="3A50EA4A"/>
    <w:rsid w:val="3A97361E"/>
    <w:rsid w:val="3AC50AB2"/>
    <w:rsid w:val="3C217843"/>
    <w:rsid w:val="3C25C364"/>
    <w:rsid w:val="3C923222"/>
    <w:rsid w:val="3CA71A0C"/>
    <w:rsid w:val="3D7CE52B"/>
    <w:rsid w:val="3E509B9B"/>
    <w:rsid w:val="3EA63087"/>
    <w:rsid w:val="3EAC3ACE"/>
    <w:rsid w:val="3EC87A38"/>
    <w:rsid w:val="3EE556D3"/>
    <w:rsid w:val="3FAA29DF"/>
    <w:rsid w:val="3FDA16FD"/>
    <w:rsid w:val="3FDD2C48"/>
    <w:rsid w:val="3FF01E74"/>
    <w:rsid w:val="400F78F2"/>
    <w:rsid w:val="402B8B21"/>
    <w:rsid w:val="40798371"/>
    <w:rsid w:val="4099A30D"/>
    <w:rsid w:val="40DA82AE"/>
    <w:rsid w:val="40DE5C5B"/>
    <w:rsid w:val="41A3299C"/>
    <w:rsid w:val="41DB5719"/>
    <w:rsid w:val="424E3DBF"/>
    <w:rsid w:val="427DAEBF"/>
    <w:rsid w:val="43456E4A"/>
    <w:rsid w:val="43729862"/>
    <w:rsid w:val="43948B63"/>
    <w:rsid w:val="44960245"/>
    <w:rsid w:val="44EED9E6"/>
    <w:rsid w:val="4586CCC0"/>
    <w:rsid w:val="4592932B"/>
    <w:rsid w:val="45AE6170"/>
    <w:rsid w:val="45C520CA"/>
    <w:rsid w:val="45C9B4ED"/>
    <w:rsid w:val="4735019A"/>
    <w:rsid w:val="473CE670"/>
    <w:rsid w:val="475CC153"/>
    <w:rsid w:val="47F9CC1C"/>
    <w:rsid w:val="48BD579D"/>
    <w:rsid w:val="48E7D342"/>
    <w:rsid w:val="498A1D7C"/>
    <w:rsid w:val="4990C1B9"/>
    <w:rsid w:val="49A2A97B"/>
    <w:rsid w:val="4ADEF472"/>
    <w:rsid w:val="4B1892CF"/>
    <w:rsid w:val="4B3EFEB3"/>
    <w:rsid w:val="4B63DAA2"/>
    <w:rsid w:val="4BC8C1C6"/>
    <w:rsid w:val="4BD8977D"/>
    <w:rsid w:val="4CE95211"/>
    <w:rsid w:val="4DA060F0"/>
    <w:rsid w:val="4DEA9836"/>
    <w:rsid w:val="4E8CEBE8"/>
    <w:rsid w:val="4EA33B77"/>
    <w:rsid w:val="4F547BA5"/>
    <w:rsid w:val="4FB20A5C"/>
    <w:rsid w:val="508A71D8"/>
    <w:rsid w:val="514F72D5"/>
    <w:rsid w:val="522820EB"/>
    <w:rsid w:val="52360F11"/>
    <w:rsid w:val="5257871A"/>
    <w:rsid w:val="52685066"/>
    <w:rsid w:val="52818D63"/>
    <w:rsid w:val="52C89D46"/>
    <w:rsid w:val="5350C4C7"/>
    <w:rsid w:val="535121A6"/>
    <w:rsid w:val="53897387"/>
    <w:rsid w:val="538EA00E"/>
    <w:rsid w:val="539723C9"/>
    <w:rsid w:val="540E1507"/>
    <w:rsid w:val="548FE720"/>
    <w:rsid w:val="54F5CEBC"/>
    <w:rsid w:val="5531A083"/>
    <w:rsid w:val="5534D602"/>
    <w:rsid w:val="559B5790"/>
    <w:rsid w:val="560558A7"/>
    <w:rsid w:val="56253BD2"/>
    <w:rsid w:val="563B65C5"/>
    <w:rsid w:val="5640A70B"/>
    <w:rsid w:val="56C1E286"/>
    <w:rsid w:val="571D1917"/>
    <w:rsid w:val="5738EA68"/>
    <w:rsid w:val="573E868B"/>
    <w:rsid w:val="584730C5"/>
    <w:rsid w:val="5865EE8F"/>
    <w:rsid w:val="5945ACBD"/>
    <w:rsid w:val="5A189752"/>
    <w:rsid w:val="5A6A96F2"/>
    <w:rsid w:val="5AB4A10B"/>
    <w:rsid w:val="5AF0557C"/>
    <w:rsid w:val="5BF85453"/>
    <w:rsid w:val="5C20631F"/>
    <w:rsid w:val="5CA5799D"/>
    <w:rsid w:val="5CCB4623"/>
    <w:rsid w:val="5D27B17B"/>
    <w:rsid w:val="5D650AF2"/>
    <w:rsid w:val="5D8767A2"/>
    <w:rsid w:val="5E5B32E7"/>
    <w:rsid w:val="5E5FFD44"/>
    <w:rsid w:val="5E73BA8D"/>
    <w:rsid w:val="5EE65A99"/>
    <w:rsid w:val="5F199B48"/>
    <w:rsid w:val="5F5E17FE"/>
    <w:rsid w:val="5FC80394"/>
    <w:rsid w:val="5FFED523"/>
    <w:rsid w:val="602E9171"/>
    <w:rsid w:val="60EBC513"/>
    <w:rsid w:val="61255B2F"/>
    <w:rsid w:val="61584955"/>
    <w:rsid w:val="617EDE0D"/>
    <w:rsid w:val="61F73005"/>
    <w:rsid w:val="62CA3EFC"/>
    <w:rsid w:val="6302E518"/>
    <w:rsid w:val="634EC805"/>
    <w:rsid w:val="63653874"/>
    <w:rsid w:val="6420D4CB"/>
    <w:rsid w:val="65ABB11E"/>
    <w:rsid w:val="65CCBCEA"/>
    <w:rsid w:val="66A2394E"/>
    <w:rsid w:val="66AFE7D1"/>
    <w:rsid w:val="67B5542A"/>
    <w:rsid w:val="67CFAF97"/>
    <w:rsid w:val="687BA279"/>
    <w:rsid w:val="68D391DE"/>
    <w:rsid w:val="68E239E9"/>
    <w:rsid w:val="68F4C1D5"/>
    <w:rsid w:val="692EF603"/>
    <w:rsid w:val="694BFA8A"/>
    <w:rsid w:val="694EC7A3"/>
    <w:rsid w:val="696242BD"/>
    <w:rsid w:val="697ED054"/>
    <w:rsid w:val="69CCF326"/>
    <w:rsid w:val="69E11887"/>
    <w:rsid w:val="69ECFA76"/>
    <w:rsid w:val="69FA1759"/>
    <w:rsid w:val="6A8AF95A"/>
    <w:rsid w:val="6A996AF1"/>
    <w:rsid w:val="6AC76182"/>
    <w:rsid w:val="6AF3B2AC"/>
    <w:rsid w:val="6B3A49B8"/>
    <w:rsid w:val="6B5BD3B3"/>
    <w:rsid w:val="6BE21732"/>
    <w:rsid w:val="6C5305E5"/>
    <w:rsid w:val="6C7C1B40"/>
    <w:rsid w:val="6CBC42F6"/>
    <w:rsid w:val="6CF34E0B"/>
    <w:rsid w:val="6D02861C"/>
    <w:rsid w:val="6D180D54"/>
    <w:rsid w:val="6D919FCB"/>
    <w:rsid w:val="6DB3D462"/>
    <w:rsid w:val="6E3926AB"/>
    <w:rsid w:val="6F0DD5F6"/>
    <w:rsid w:val="6FF779F8"/>
    <w:rsid w:val="7119E4C9"/>
    <w:rsid w:val="711F9351"/>
    <w:rsid w:val="717D4E36"/>
    <w:rsid w:val="71CA3A3B"/>
    <w:rsid w:val="72401FFC"/>
    <w:rsid w:val="72B28309"/>
    <w:rsid w:val="72B918E5"/>
    <w:rsid w:val="72F263FE"/>
    <w:rsid w:val="730042AD"/>
    <w:rsid w:val="730189FC"/>
    <w:rsid w:val="736C039A"/>
    <w:rsid w:val="7371A0B9"/>
    <w:rsid w:val="740E069E"/>
    <w:rsid w:val="743A5BF4"/>
    <w:rsid w:val="74666550"/>
    <w:rsid w:val="74B188E7"/>
    <w:rsid w:val="75336F01"/>
    <w:rsid w:val="75582DC9"/>
    <w:rsid w:val="75E6F83E"/>
    <w:rsid w:val="7610C9EB"/>
    <w:rsid w:val="7612BF20"/>
    <w:rsid w:val="762FDA42"/>
    <w:rsid w:val="764BF8C3"/>
    <w:rsid w:val="76BC31C6"/>
    <w:rsid w:val="779F7609"/>
    <w:rsid w:val="77C9C86D"/>
    <w:rsid w:val="783330F6"/>
    <w:rsid w:val="78A618D1"/>
    <w:rsid w:val="78ABF66F"/>
    <w:rsid w:val="78EDED82"/>
    <w:rsid w:val="793C3256"/>
    <w:rsid w:val="79BEC9D9"/>
    <w:rsid w:val="79C6C538"/>
    <w:rsid w:val="79D7A40B"/>
    <w:rsid w:val="7A3674C0"/>
    <w:rsid w:val="7A9F2D54"/>
    <w:rsid w:val="7AC067F8"/>
    <w:rsid w:val="7B52285F"/>
    <w:rsid w:val="7B69F10E"/>
    <w:rsid w:val="7C36A908"/>
    <w:rsid w:val="7C4F27EF"/>
    <w:rsid w:val="7C54B69E"/>
    <w:rsid w:val="7C9282AD"/>
    <w:rsid w:val="7CCCEB1B"/>
    <w:rsid w:val="7D4BB125"/>
    <w:rsid w:val="7D7CEF83"/>
    <w:rsid w:val="7E0FC886"/>
    <w:rsid w:val="7E813124"/>
    <w:rsid w:val="7F0A5D2A"/>
    <w:rsid w:val="7F3B9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3C718"/>
  <w15:chartTrackingRefBased/>
  <w15:docId w15:val="{5C1CE2D4-7E4E-41BC-A843-B2273D13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41" w:unhideWhenUsed="1"/>
    <w:lsdException w:name="toc 5" w:semiHidden="1" w:uiPriority="41" w:unhideWhenUsed="1"/>
    <w:lsdException w:name="toc 6" w:semiHidden="1" w:uiPriority="41" w:unhideWhenUsed="1"/>
    <w:lsdException w:name="toc 7" w:semiHidden="1" w:uiPriority="41" w:unhideWhenUsed="1"/>
    <w:lsdException w:name="toc 8" w:semiHidden="1" w:uiPriority="41" w:unhideWhenUsed="1"/>
    <w:lsdException w:name="toc 9" w:semiHidden="1" w:uiPriority="4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4"/>
    <w:lsdException w:name="Emphasis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3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1"/>
    <w:lsdException w:name="Intense Emphasis" w:uiPriority="23"/>
    <w:lsdException w:name="Subtle Reference" w:uiPriority="33"/>
    <w:lsdException w:name="Intense Reference" w:uiPriority="34"/>
    <w:lsdException w:name="Book Title" w:uiPriority="35"/>
    <w:lsdException w:name="Bibliography" w:semiHidden="1" w:uiPriority="39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2"/>
    <w:rsid w:val="009B1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2"/>
    <w:rsid w:val="00C34859"/>
    <w:pPr>
      <w:keepNext/>
      <w:keepLines/>
      <w:numPr>
        <w:numId w:val="1"/>
      </w:numPr>
      <w:pBdr>
        <w:bottom w:val="single" w:sz="4" w:space="1" w:color="auto"/>
      </w:pBdr>
      <w:spacing w:before="36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2"/>
    <w:unhideWhenUsed/>
    <w:rsid w:val="00C34859"/>
    <w:pPr>
      <w:keepNext/>
      <w:keepLines/>
      <w:numPr>
        <w:ilvl w:val="1"/>
        <w:numId w:val="1"/>
      </w:numPr>
      <w:spacing w:before="12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11"/>
    <w:unhideWhenUsed/>
    <w:rsid w:val="00C34859"/>
    <w:pPr>
      <w:keepNext/>
      <w:keepLines/>
      <w:numPr>
        <w:ilvl w:val="2"/>
        <w:numId w:val="1"/>
      </w:numPr>
      <w:spacing w:before="12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11"/>
    <w:unhideWhenUsed/>
    <w:rsid w:val="00C34859"/>
    <w:pPr>
      <w:keepNext/>
      <w:keepLines/>
      <w:numPr>
        <w:ilvl w:val="3"/>
        <w:numId w:val="1"/>
      </w:numPr>
      <w:spacing w:before="120"/>
      <w:outlineLvl w:val="3"/>
    </w:pPr>
    <w:rPr>
      <w:rFonts w:eastAsiaTheme="majorEastAsia" w:cstheme="majorBidi"/>
      <w:bCs/>
      <w:iCs/>
    </w:rPr>
  </w:style>
  <w:style w:type="paragraph" w:styleId="Nagwek5">
    <w:name w:val="heading 5"/>
    <w:basedOn w:val="Normalny"/>
    <w:next w:val="Normalny"/>
    <w:link w:val="Nagwek5Znak"/>
    <w:uiPriority w:val="11"/>
    <w:unhideWhenUsed/>
    <w:rsid w:val="00C34859"/>
    <w:pPr>
      <w:keepNext/>
      <w:keepLines/>
      <w:numPr>
        <w:ilvl w:val="4"/>
        <w:numId w:val="1"/>
      </w:numPr>
      <w:spacing w:before="120"/>
      <w:outlineLvl w:val="4"/>
    </w:pPr>
    <w:rPr>
      <w:rFonts w:eastAsiaTheme="majorEastAsia" w:cstheme="majorBidi"/>
      <w:i/>
    </w:rPr>
  </w:style>
  <w:style w:type="paragraph" w:styleId="Nagwek6">
    <w:name w:val="heading 6"/>
    <w:basedOn w:val="Normalny"/>
    <w:next w:val="Normalny"/>
    <w:link w:val="Nagwek6Znak"/>
    <w:uiPriority w:val="11"/>
    <w:semiHidden/>
    <w:unhideWhenUsed/>
    <w:rsid w:val="00C34859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11"/>
    <w:semiHidden/>
    <w:unhideWhenUsed/>
    <w:qFormat/>
    <w:rsid w:val="00C34859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11"/>
    <w:semiHidden/>
    <w:unhideWhenUsed/>
    <w:qFormat/>
    <w:rsid w:val="00C34859"/>
    <w:pPr>
      <w:keepNext/>
      <w:keepLines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11"/>
    <w:semiHidden/>
    <w:unhideWhenUsed/>
    <w:qFormat/>
    <w:rsid w:val="00C34859"/>
    <w:pPr>
      <w:keepNext/>
      <w:keepLines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2"/>
    <w:rsid w:val="00C52F74"/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2"/>
    <w:rsid w:val="00C52F74"/>
    <w:rPr>
      <w:rFonts w:ascii="Times New Roman" w:eastAsiaTheme="majorEastAsia" w:hAnsi="Times New Roman" w:cstheme="majorBidi"/>
      <w:b/>
      <w:bCs/>
      <w:color w:val="000000" w:themeColor="text1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1"/>
    <w:rsid w:val="00C52F74"/>
    <w:rPr>
      <w:rFonts w:ascii="Times New Roman" w:eastAsiaTheme="majorEastAsia" w:hAnsi="Times New Roman" w:cstheme="majorBidi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52F74"/>
    <w:rPr>
      <w:rFonts w:ascii="Times New Roman" w:eastAsiaTheme="majorEastAsia" w:hAnsi="Times New Roman" w:cstheme="majorBidi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11"/>
    <w:rsid w:val="00C52F74"/>
    <w:rPr>
      <w:rFonts w:ascii="Times New Roman" w:eastAsiaTheme="majorEastAsia" w:hAnsi="Times New Roman" w:cstheme="majorBidi"/>
      <w:i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11"/>
    <w:semiHidden/>
    <w:rsid w:val="00C52F74"/>
    <w:rPr>
      <w:rFonts w:ascii="Times New Roman" w:eastAsiaTheme="majorEastAsia" w:hAnsi="Times New Roman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11"/>
    <w:semiHidden/>
    <w:rsid w:val="00C52F74"/>
    <w:rPr>
      <w:rFonts w:ascii="Times New Roman" w:eastAsiaTheme="majorEastAsia" w:hAnsi="Times New Roman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11"/>
    <w:semiHidden/>
    <w:rsid w:val="00C52F74"/>
    <w:rPr>
      <w:rFonts w:ascii="Times New Roman" w:eastAsiaTheme="majorEastAsia" w:hAnsi="Times New Roman" w:cstheme="majorBidi"/>
      <w:color w:val="404040" w:themeColor="text1" w:themeTint="BF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11"/>
    <w:semiHidden/>
    <w:rsid w:val="00C52F74"/>
    <w:rPr>
      <w:rFonts w:ascii="Times New Roman" w:eastAsiaTheme="majorEastAsia" w:hAnsi="Times New Roman" w:cstheme="majorBidi"/>
      <w:i/>
      <w:iCs/>
      <w:color w:val="404040" w:themeColor="text1" w:themeTint="BF"/>
      <w:sz w:val="24"/>
      <w:szCs w:val="20"/>
      <w:lang w:eastAsia="pl-PL"/>
    </w:rPr>
  </w:style>
  <w:style w:type="paragraph" w:customStyle="1" w:styleId="DLS01Nagwek1">
    <w:name w:val="DLS_01_Nagłówek_1"/>
    <w:basedOn w:val="Nagwek1"/>
    <w:next w:val="DLS04Tekstpodstawowy"/>
    <w:link w:val="DLS01Nagwek1Znak"/>
    <w:qFormat/>
    <w:rsid w:val="00996869"/>
    <w:pPr>
      <w:numPr>
        <w:numId w:val="2"/>
      </w:numPr>
      <w:pBdr>
        <w:bottom w:val="none" w:sz="0" w:space="0" w:color="auto"/>
      </w:pBdr>
      <w:tabs>
        <w:tab w:val="left" w:pos="426"/>
      </w:tabs>
      <w:spacing w:before="100" w:after="100" w:line="360" w:lineRule="auto"/>
    </w:pPr>
    <w:rPr>
      <w:rFonts w:ascii="Calibri" w:hAnsi="Calibri"/>
      <w:bCs w:val="0"/>
      <w:noProof/>
      <w:color w:val="000000" w:themeColor="text1"/>
      <w:kern w:val="2"/>
      <w:szCs w:val="40"/>
      <w14:ligatures w14:val="standardContextual"/>
    </w:rPr>
  </w:style>
  <w:style w:type="character" w:customStyle="1" w:styleId="DLS01Nagwek1Znak">
    <w:name w:val="DLS_01_Nagłówek_1 Znak"/>
    <w:basedOn w:val="Nagwek1Znak"/>
    <w:link w:val="DLS01Nagwek1"/>
    <w:rsid w:val="00996869"/>
    <w:rPr>
      <w:rFonts w:ascii="Calibri" w:eastAsiaTheme="majorEastAsia" w:hAnsi="Calibri" w:cstheme="majorBidi"/>
      <w:b/>
      <w:bCs w:val="0"/>
      <w:noProof/>
      <w:color w:val="000000" w:themeColor="text1"/>
      <w:kern w:val="2"/>
      <w:sz w:val="24"/>
      <w:szCs w:val="40"/>
      <w:lang w:eastAsia="pl-PL"/>
      <w14:ligatures w14:val="standardContextual"/>
    </w:rPr>
  </w:style>
  <w:style w:type="paragraph" w:customStyle="1" w:styleId="DLS02Nagwek2">
    <w:name w:val="DLS_02_Nagłówek_2"/>
    <w:next w:val="Normalny"/>
    <w:link w:val="DLS02Nagwek2Znak"/>
    <w:autoRedefine/>
    <w:qFormat/>
    <w:rsid w:val="007F1359"/>
    <w:pPr>
      <w:numPr>
        <w:ilvl w:val="1"/>
        <w:numId w:val="2"/>
      </w:numPr>
      <w:spacing w:before="20" w:after="20" w:line="360" w:lineRule="auto"/>
      <w:outlineLvl w:val="1"/>
    </w:pPr>
    <w:rPr>
      <w:rFonts w:ascii="Calibri" w:eastAsia="Calibri" w:hAnsi="Calibri" w:cstheme="majorBidi"/>
      <w:b/>
      <w:noProof/>
      <w:color w:val="000000" w:themeColor="text1"/>
      <w:kern w:val="2"/>
      <w:szCs w:val="32"/>
      <w:lang w:eastAsia="pl-PL"/>
      <w14:ligatures w14:val="standardContextual"/>
    </w:rPr>
  </w:style>
  <w:style w:type="character" w:customStyle="1" w:styleId="DLS02Nagwek2Znak">
    <w:name w:val="DLS_02_Nagłówek_2 Znak"/>
    <w:basedOn w:val="DLS01Nagwek1Znak"/>
    <w:link w:val="DLS02Nagwek2"/>
    <w:rsid w:val="007F1359"/>
    <w:rPr>
      <w:rFonts w:ascii="Calibri" w:eastAsia="Calibri" w:hAnsi="Calibri" w:cstheme="majorBidi"/>
      <w:b/>
      <w:bCs w:val="0"/>
      <w:noProof/>
      <w:color w:val="000000" w:themeColor="text1"/>
      <w:kern w:val="2"/>
      <w:sz w:val="24"/>
      <w:szCs w:val="32"/>
      <w:lang w:eastAsia="pl-PL"/>
      <w14:ligatures w14:val="standardContextual"/>
    </w:rPr>
  </w:style>
  <w:style w:type="paragraph" w:styleId="Spistreci1">
    <w:name w:val="toc 1"/>
    <w:basedOn w:val="DLS04Tekstpodstawowy"/>
    <w:next w:val="DLS04Tekstpodstawowy"/>
    <w:autoRedefine/>
    <w:uiPriority w:val="39"/>
    <w:unhideWhenUsed/>
    <w:rsid w:val="00FC6A64"/>
    <w:pPr>
      <w:spacing w:after="100"/>
    </w:pPr>
  </w:style>
  <w:style w:type="paragraph" w:styleId="Spistreci2">
    <w:name w:val="toc 2"/>
    <w:aliases w:val="DLsim - Spis treści 2"/>
    <w:basedOn w:val="DLS04Tekstpodstawowy"/>
    <w:next w:val="DLS04Tekstpodstawowy"/>
    <w:link w:val="Spistreci2Znak"/>
    <w:autoRedefine/>
    <w:uiPriority w:val="39"/>
    <w:unhideWhenUsed/>
    <w:rsid w:val="00A83F69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A83F69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rsid w:val="00A83F69"/>
    <w:pPr>
      <w:numPr>
        <w:numId w:val="0"/>
      </w:numPr>
      <w:pBdr>
        <w:bottom w:val="none" w:sz="0" w:space="0" w:color="auto"/>
      </w:pBdr>
      <w:spacing w:before="240" w:line="259" w:lineRule="auto"/>
      <w:outlineLvl w:val="9"/>
    </w:pPr>
    <w:rPr>
      <w:b w:val="0"/>
      <w:bCs w:val="0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rsid w:val="6CBC42F6"/>
    <w:pPr>
      <w:ind w:left="720"/>
      <w:contextualSpacing/>
    </w:pPr>
  </w:style>
  <w:style w:type="paragraph" w:customStyle="1" w:styleId="DLS04Tekstpodstawowy">
    <w:name w:val="DLS_04_Tekst_podstawowy"/>
    <w:basedOn w:val="Normalny"/>
    <w:link w:val="DLS04TekstpodstawowyZnak"/>
    <w:qFormat/>
    <w:rsid w:val="00AE3B19"/>
    <w:pPr>
      <w:jc w:val="both"/>
    </w:pPr>
    <w:rPr>
      <w:rFonts w:ascii="Calibri" w:hAnsi="Calibri"/>
      <w:sz w:val="22"/>
    </w:rPr>
  </w:style>
  <w:style w:type="character" w:customStyle="1" w:styleId="DLS04TekstpodstawowyZnak">
    <w:name w:val="DLS_04_Tekst_podstawowy Znak"/>
    <w:basedOn w:val="Domylnaczcionkaakapitu"/>
    <w:link w:val="DLS04Tekstpodstawowy"/>
    <w:uiPriority w:val="2"/>
    <w:rsid w:val="00AE3B19"/>
    <w:rPr>
      <w:rFonts w:ascii="Calibri" w:eastAsia="Times New Roman" w:hAnsi="Calibri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listy2akcent3">
    <w:name w:val="List Table 2 Accent 3"/>
    <w:basedOn w:val="Standardowy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34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A28"/>
    <w:rPr>
      <w:rFonts w:asciiTheme="majorHAnsi" w:hAnsiTheme="majorHAnsi" w:cstheme="majorHAns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4A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A28"/>
    <w:rPr>
      <w:rFonts w:asciiTheme="majorHAnsi" w:hAnsiTheme="majorHAnsi" w:cstheme="majorHAnsi"/>
      <w:sz w:val="24"/>
      <w:szCs w:val="24"/>
    </w:rPr>
  </w:style>
  <w:style w:type="table" w:styleId="Tabelalisty2akcent1">
    <w:name w:val="List Table 2 Accent 1"/>
    <w:basedOn w:val="Standardowy"/>
    <w:uiPriority w:val="47"/>
    <w:rsid w:val="00EF368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72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72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7217"/>
    <w:rPr>
      <w:vertAlign w:val="superscript"/>
    </w:rPr>
  </w:style>
  <w:style w:type="paragraph" w:customStyle="1" w:styleId="DLS03Nagwek3">
    <w:name w:val="DLS_03_Nagłówek_3"/>
    <w:basedOn w:val="DLS02Nagwek2"/>
    <w:next w:val="DLS04Tekstpodstawowy"/>
    <w:link w:val="DLS03Nagwek3Znak"/>
    <w:uiPriority w:val="2"/>
    <w:qFormat/>
    <w:rsid w:val="00815EC8"/>
    <w:pPr>
      <w:numPr>
        <w:ilvl w:val="2"/>
      </w:numPr>
      <w:ind w:left="0"/>
      <w:outlineLvl w:val="2"/>
    </w:pPr>
  </w:style>
  <w:style w:type="character" w:customStyle="1" w:styleId="DLS03Nagwek3Znak">
    <w:name w:val="DLS_03_Nagłówek_3 Znak"/>
    <w:basedOn w:val="DLS02Nagwek2Znak"/>
    <w:link w:val="DLS03Nagwek3"/>
    <w:uiPriority w:val="2"/>
    <w:rsid w:val="00815EC8"/>
    <w:rPr>
      <w:rFonts w:ascii="Calibri" w:eastAsia="Calibri" w:hAnsi="Calibri" w:cstheme="majorBidi"/>
      <w:b/>
      <w:bCs w:val="0"/>
      <w:noProof/>
      <w:color w:val="000000" w:themeColor="text1"/>
      <w:kern w:val="2"/>
      <w:sz w:val="24"/>
      <w:szCs w:val="32"/>
      <w:lang w:eastAsia="pl-PL"/>
      <w14:ligatures w14:val="standardContextual"/>
    </w:rPr>
  </w:style>
  <w:style w:type="paragraph" w:styleId="Spistreci3">
    <w:name w:val="toc 3"/>
    <w:basedOn w:val="DLS04Tekstpodstawowy"/>
    <w:next w:val="Normalny"/>
    <w:autoRedefine/>
    <w:uiPriority w:val="39"/>
    <w:unhideWhenUsed/>
    <w:rsid w:val="00E70D09"/>
    <w:pPr>
      <w:spacing w:after="100"/>
      <w:ind w:left="480"/>
    </w:pPr>
  </w:style>
  <w:style w:type="paragraph" w:customStyle="1" w:styleId="DLS05TekstTabela">
    <w:name w:val="DLS_05_Tekst_Tabela"/>
    <w:basedOn w:val="DLS04Tekstpodstawowy"/>
    <w:link w:val="DLS05TekstTabelaZnak"/>
    <w:uiPriority w:val="2"/>
    <w:qFormat/>
    <w:rsid w:val="00F30DFE"/>
    <w:rPr>
      <w:sz w:val="20"/>
    </w:rPr>
  </w:style>
  <w:style w:type="character" w:customStyle="1" w:styleId="DLS05TekstTabelaZnak">
    <w:name w:val="DLS_05_Tekst_Tabela Znak"/>
    <w:basedOn w:val="DLS04TekstpodstawowyZnak"/>
    <w:link w:val="DLS05TekstTabela"/>
    <w:uiPriority w:val="2"/>
    <w:rsid w:val="00F30DFE"/>
    <w:rPr>
      <w:rFonts w:ascii="Calibri" w:eastAsia="Times New Roman" w:hAnsi="Calibri" w:cs="Times New Roman"/>
      <w:sz w:val="20"/>
      <w:szCs w:val="24"/>
      <w:lang w:eastAsia="pl-PL"/>
    </w:rPr>
  </w:style>
  <w:style w:type="character" w:customStyle="1" w:styleId="Spistreci2Znak">
    <w:name w:val="Spis treści 2 Znak"/>
    <w:aliases w:val="DLsim - Spis treści 2 Znak"/>
    <w:basedOn w:val="DLS04TekstpodstawowyZnak"/>
    <w:link w:val="Spistreci2"/>
    <w:uiPriority w:val="39"/>
    <w:rsid w:val="000773BD"/>
    <w:rPr>
      <w:rFonts w:ascii="Calibri" w:eastAsia="Times New Roman" w:hAnsi="Calibri" w:cs="Times New Roman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D4FCB"/>
    <w:pPr>
      <w:spacing w:before="100" w:beforeAutospacing="1" w:after="100" w:afterAutospacing="1"/>
    </w:pPr>
  </w:style>
  <w:style w:type="table" w:styleId="Tabelasiatki1jasna">
    <w:name w:val="Grid Table 1 Light"/>
    <w:basedOn w:val="Standardowy"/>
    <w:uiPriority w:val="46"/>
    <w:rsid w:val="0071586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kstzastpczy">
    <w:name w:val="Placeholder Text"/>
    <w:basedOn w:val="Domylnaczcionkaakapitu"/>
    <w:uiPriority w:val="99"/>
    <w:semiHidden/>
    <w:rsid w:val="000C515E"/>
    <w:rPr>
      <w:color w:val="666666"/>
    </w:rPr>
  </w:style>
  <w:style w:type="paragraph" w:styleId="Tekstkomentarza">
    <w:name w:val="annotation text"/>
    <w:basedOn w:val="Normalny"/>
    <w:link w:val="TekstkomentarzaZnak"/>
    <w:semiHidden/>
    <w:unhideWhenUsed/>
    <w:rsid w:val="00D66452"/>
    <w:pPr>
      <w:spacing w:line="360" w:lineRule="auto"/>
      <w:ind w:left="567" w:right="397"/>
      <w:jc w:val="both"/>
    </w:pPr>
    <w:rPr>
      <w:rFonts w:ascii="Century Gothic" w:hAnsi="Century Gothic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6452"/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listy2akcent11">
    <w:name w:val="Tabela listy 2 — akcent 11"/>
    <w:basedOn w:val="Standardowy"/>
    <w:next w:val="Tabelalisty2akcent1"/>
    <w:uiPriority w:val="47"/>
    <w:rsid w:val="001417D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2C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2C27"/>
    <w:rPr>
      <w:rFonts w:ascii="Times New Roman" w:eastAsia="Times New Roman" w:hAnsi="Times New Roman" w:cs="Times New Roman"/>
      <w:i/>
      <w:iCs/>
      <w:color w:val="2F5496" w:themeColor="accent1" w:themeShade="BF"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A63AAE"/>
    <w:pPr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6BA71-7036-4C34-942D-39D2DE08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1043</Words>
  <Characters>7263</Characters>
  <Application>Microsoft Office Word</Application>
  <DocSecurity>0</DocSecurity>
  <Lines>302</Lines>
  <Paragraphs>224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Links>
    <vt:vector size="60" baseType="variant"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_Toc196319332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_Toc196319331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_Toc196319330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_Toc196319329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_Toc196319328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_Toc196319327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_Toc196319326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_Toc196319325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_Toc196319324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_Toc196319323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Krawczyk</dc:creator>
  <cp:keywords/>
  <dc:description/>
  <cp:lastModifiedBy>Paweł</cp:lastModifiedBy>
  <cp:revision>9</cp:revision>
  <cp:lastPrinted>2025-06-20T16:00:00Z</cp:lastPrinted>
  <dcterms:created xsi:type="dcterms:W3CDTF">2025-10-21T11:23:00Z</dcterms:created>
  <dcterms:modified xsi:type="dcterms:W3CDTF">2025-10-24T13:13:00Z</dcterms:modified>
</cp:coreProperties>
</file>